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8412B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10160000</wp:posOffset>
            </wp:positionV>
            <wp:extent cx="457200" cy="2540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866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412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浙江省天台县坦头中学</w:t>
      </w:r>
      <w:r>
        <w:rPr>
          <w:b/>
          <w:bCs/>
          <w:sz w:val="28"/>
          <w:szCs w:val="28"/>
          <w:lang w:eastAsia="zh-CN"/>
        </w:rPr>
        <w:t>2020</w:t>
      </w:r>
      <w:r>
        <w:rPr>
          <w:b/>
          <w:bCs/>
          <w:sz w:val="28"/>
          <w:szCs w:val="28"/>
          <w:lang w:eastAsia="zh-CN"/>
        </w:rPr>
        <w:t>届九年级上学期数学第一次月考试卷</w:t>
      </w:r>
    </w:p>
    <w:p w:rsidR="0088412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本题有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小题，每小题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,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下列是一元二次方程有</w:t>
      </w:r>
      <w:r>
        <w:rPr>
          <w:color w:val="000000"/>
          <w:lang w:eastAsia="zh-CN"/>
        </w:rPr>
        <w:t xml:space="preserve">(      ) 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 xml:space="preserve">.  </w:t>
      </w:r>
    </w:p>
    <w:p w:rsidR="0088412B">
      <w:pPr>
        <w:spacing w:after="0"/>
      </w:pPr>
      <w:r>
        <w:rPr>
          <w:color w:val="000000"/>
        </w:rPr>
        <w:t>①</w:t>
      </w:r>
      <w:r>
        <w:rPr>
          <w:i/>
          <w:color w:val="000000"/>
        </w:rPr>
        <w:t>4x</w:t>
      </w:r>
      <w:r>
        <w:rPr>
          <w:color w:val="000000"/>
          <w:vertAlign w:val="superscript"/>
        </w:rPr>
        <w:t>2</w:t>
      </w:r>
      <w:r>
        <w:rPr>
          <w:color w:val="000000"/>
        </w:rPr>
        <w:t>＝</w:t>
      </w:r>
      <w:r>
        <w:rPr>
          <w:color w:val="000000"/>
        </w:rPr>
        <w:t>0;②</w:t>
      </w:r>
      <w:r>
        <w:rPr>
          <w:i/>
          <w:color w:val="000000"/>
        </w:rPr>
        <w:t>ax</w:t>
      </w:r>
      <w:r>
        <w:rPr>
          <w:color w:val="000000"/>
          <w:vertAlign w:val="superscript"/>
        </w:rPr>
        <w:t>2</w:t>
      </w:r>
      <w:r>
        <w:rPr>
          <w:color w:val="000000"/>
        </w:rPr>
        <w:t>＋</w:t>
      </w:r>
      <w:r>
        <w:rPr>
          <w:i/>
          <w:color w:val="000000"/>
        </w:rPr>
        <w:t>bx</w:t>
      </w:r>
      <w:r>
        <w:rPr>
          <w:color w:val="000000"/>
        </w:rPr>
        <w:t>＋</w:t>
      </w:r>
      <w:r>
        <w:rPr>
          <w:i/>
          <w:color w:val="000000"/>
        </w:rPr>
        <w:t>c</w:t>
      </w:r>
      <w:r>
        <w:rPr>
          <w:color w:val="000000"/>
        </w:rPr>
        <w:t>＝</w:t>
      </w:r>
      <w:r>
        <w:rPr>
          <w:color w:val="000000"/>
        </w:rPr>
        <w:t>0</w:t>
      </w:r>
      <w:r>
        <w:rPr>
          <w:color w:val="000000"/>
        </w:rPr>
        <w:t>；</w:t>
      </w:r>
      <w:r>
        <w:rPr>
          <w:color w:val="000000"/>
        </w:rPr>
        <w:t>③3x</w:t>
      </w:r>
      <w:r>
        <w:rPr>
          <w:color w:val="000000"/>
          <w:vertAlign w:val="superscript"/>
        </w:rPr>
        <w:t>2</w:t>
      </w:r>
      <w:r>
        <w:rPr>
          <w:color w:val="000000"/>
        </w:rPr>
        <w:t>＝</w:t>
      </w:r>
      <w:r>
        <w:rPr>
          <w:color w:val="000000"/>
        </w:rPr>
        <w:t>3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＋</w:t>
      </w:r>
      <w:r>
        <w:rPr>
          <w:color w:val="000000"/>
        </w:rPr>
        <w:t>2x</w:t>
      </w:r>
      <w:r>
        <w:rPr>
          <w:color w:val="000000"/>
        </w:rPr>
        <w:t>；</w:t>
      </w:r>
      <w:r>
        <w:rPr>
          <w:color w:val="000000"/>
        </w:rPr>
        <w:t xml:space="preserve">④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1=0</m:t>
        </m:r>
      </m:oMath>
      <w:r>
        <w:rPr>
          <w:color w:val="000000"/>
        </w:rPr>
        <w:t xml:space="preserve"> .</w:t>
      </w:r>
    </w:p>
    <w:p w:rsidR="0088412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93351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66910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8356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将方程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+8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+9=0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左边变成完全平方式后，方程是（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</w:pPr>
      <w:r>
        <w:rPr>
          <w:color w:val="000000"/>
        </w:rPr>
        <w:t>A.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=25</m:t>
        </m:r>
      </m:oMath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893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=7</m:t>
        </m:r>
      </m:oMath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5308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9</m:t>
        </m:r>
      </m:oMath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79373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7</m:t>
        </m:r>
      </m:oMath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对于抛物线</w:t>
      </w:r>
      <w:r>
        <w:rPr>
          <w:color w:val="000000"/>
          <w:lang w:eastAsia="zh-CN"/>
        </w:rPr>
        <w:t>y=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+3</w:t>
      </w:r>
      <w:r>
        <w:rPr>
          <w:color w:val="000000"/>
          <w:lang w:eastAsia="zh-CN"/>
        </w:rPr>
        <w:t>，下列说法正确的是（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开口向下，顶点坐标（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93454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开口向上，顶点坐标（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开口向下，顶点坐标（﹣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74968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开口向上，顶点坐标（﹣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将抛物线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+2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先向右平移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个单位，再向下平移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个单位得到的抛物线解析式是（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+7</m:t>
        </m:r>
      </m:oMath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32996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92896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(x+2)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+7</m:t>
        </m:r>
      </m:oMath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29282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(x+2)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若关于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的一元二次方程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k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有两个不相等的实数根，则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181432"/>
            <wp:effectExtent l="19050" t="0" r="0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8667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的取值范围是（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&gt;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</m:t>
        </m:r>
      </m:oMath>
      <w:r>
        <w:rPr>
          <w:color w:val="000000"/>
        </w:rPr>
        <w:t>                           B. </w:t>
      </w:r>
      <m:oMath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&gt;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</m:t>
        </m:r>
      </m:oMath>
      <w:r>
        <w:rPr>
          <w:color w:val="000000"/>
        </w:rPr>
        <w:t xml:space="preserve"> </w:t>
      </w:r>
      <w:r>
        <w:rPr>
          <w:color w:val="000000"/>
        </w:rPr>
        <w:t>且</w:t>
      </w:r>
      <w:r>
        <w:rPr>
          <w:color w:val="000000"/>
        </w:rPr>
        <w:t xml:space="preserve">  </w:t>
      </w:r>
      <m:oMath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≠</m:t>
        </m:r>
        <m:r>
          <w:rPr>
            <w:rFonts w:ascii="Cambria Math" w:hint="eastAsia"/>
            <w:lang w:eastAsia="zh-CN"/>
          </w:rPr>
          <m:t>0</m:t>
        </m:r>
      </m:oMath>
      <w:r>
        <w:rPr>
          <w:color w:val="000000"/>
        </w:rPr>
        <w:t>                           C. </w:t>
      </w:r>
      <m:oMath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&lt;1</m:t>
        </m:r>
      </m:oMath>
      <w:r>
        <w:rPr>
          <w:color w:val="000000"/>
        </w:rPr>
        <w:t>                           D. </w:t>
      </w:r>
      <m:oMath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&lt;1</m:t>
        </m:r>
      </m:oMath>
      <w:r>
        <w:rPr>
          <w:color w:val="000000"/>
        </w:rPr>
        <w:t xml:space="preserve"> </w:t>
      </w:r>
      <w:r>
        <w:rPr>
          <w:color w:val="000000"/>
        </w:rPr>
        <w:t>且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≠</m:t>
        </m:r>
        <m:r>
          <w:rPr>
            <w:rFonts w:ascii="Cambria Math" w:hint="eastAsia"/>
            <w:lang w:eastAsia="zh-CN"/>
          </w:rPr>
          <m:t>0</m:t>
        </m:r>
      </m:oMath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某班同学毕业时都将自己的照片向全班其他同学各送一张表示留念，全班共送</w:t>
      </w:r>
      <w:r>
        <w:rPr>
          <w:color w:val="000000"/>
          <w:lang w:eastAsia="zh-CN"/>
        </w:rPr>
        <w:t>1035</w:t>
      </w:r>
      <w:r>
        <w:rPr>
          <w:color w:val="000000"/>
          <w:lang w:eastAsia="zh-CN"/>
        </w:rPr>
        <w:t>张照片，如果全班有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名同学，根据题意，列出方程为（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</w:pPr>
      <w:r>
        <w:rPr>
          <w:color w:val="000000"/>
        </w:rPr>
        <w:t>A. x</w:t>
      </w:r>
      <w:r>
        <w:rPr>
          <w:color w:val="000000"/>
        </w:rPr>
        <w:t>（</w:t>
      </w:r>
      <w:r>
        <w:rPr>
          <w:color w:val="000000"/>
        </w:rPr>
        <w:t>x+1</w:t>
      </w:r>
      <w:r>
        <w:rPr>
          <w:color w:val="000000"/>
        </w:rPr>
        <w:t>）</w:t>
      </w:r>
      <w:r>
        <w:rPr>
          <w:color w:val="000000"/>
        </w:rPr>
        <w:t>=1035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09669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x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=1035×2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21626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x</w:t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=1035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046320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2x</w:t>
      </w:r>
      <w:r>
        <w:rPr>
          <w:color w:val="000000"/>
        </w:rPr>
        <w:t>（</w:t>
      </w:r>
      <w:r>
        <w:rPr>
          <w:color w:val="000000"/>
        </w:rPr>
        <w:t>x+1</w:t>
      </w:r>
      <w:r>
        <w:rPr>
          <w:color w:val="000000"/>
        </w:rPr>
        <w:t>）</w:t>
      </w:r>
      <w:r>
        <w:rPr>
          <w:color w:val="000000"/>
        </w:rPr>
        <w:t>=1035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若点</w:t>
      </w:r>
      <w:r>
        <w:rPr>
          <w:color w:val="000000"/>
          <w:lang w:eastAsia="zh-CN"/>
        </w:rPr>
        <w:t>(2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(4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5)</w:t>
      </w:r>
      <w:r>
        <w:rPr>
          <w:color w:val="000000"/>
          <w:lang w:eastAsia="zh-CN"/>
        </w:rPr>
        <w:t>在抛物线</w:t>
      </w:r>
      <w:r>
        <w:rPr>
          <w:i/>
          <w:color w:val="000000"/>
          <w:lang w:eastAsia="zh-CN"/>
        </w:rPr>
        <w:t>y</w:t>
      </w:r>
      <w:r>
        <w:rPr>
          <w:color w:val="000000"/>
          <w:lang w:eastAsia="zh-CN"/>
        </w:rPr>
        <w:t>＝</w:t>
      </w:r>
      <w:r>
        <w:rPr>
          <w:i/>
          <w:color w:val="000000"/>
          <w:lang w:eastAsia="zh-CN"/>
        </w:rPr>
        <w:t>ax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＋</w:t>
      </w:r>
      <w:r>
        <w:rPr>
          <w:i/>
          <w:color w:val="000000"/>
          <w:lang w:eastAsia="zh-CN"/>
        </w:rPr>
        <w:t>bx</w:t>
      </w:r>
      <w:r>
        <w:rPr>
          <w:color w:val="000000"/>
          <w:lang w:eastAsia="zh-CN"/>
        </w:rPr>
        <w:t>＋</w:t>
      </w:r>
      <w:r>
        <w:rPr>
          <w:i/>
          <w:color w:val="000000"/>
          <w:lang w:eastAsia="zh-CN"/>
        </w:rPr>
        <w:t>c</w:t>
      </w:r>
      <w:r>
        <w:rPr>
          <w:color w:val="000000"/>
          <w:lang w:eastAsia="zh-CN"/>
        </w:rPr>
        <w:t>上，则它的对称轴是（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75484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i/>
          <w:color w:val="000000"/>
        </w:rPr>
        <w:t>x</w:t>
      </w:r>
      <w:r>
        <w:rPr>
          <w:color w:val="000000"/>
        </w:rPr>
        <w:t>＝</w:t>
      </w:r>
      <w:r>
        <w:rPr>
          <w:color w:val="000000"/>
        </w:rPr>
        <w:t>1                                  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99773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i/>
          <w:color w:val="000000"/>
        </w:rPr>
        <w:t>x</w:t>
      </w:r>
      <w:r>
        <w:rPr>
          <w:color w:val="000000"/>
        </w:rPr>
        <w:t>＝</w:t>
      </w:r>
      <w:r>
        <w:rPr>
          <w:color w:val="000000"/>
        </w:rPr>
        <w:t>2                                  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08233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i/>
          <w:color w:val="000000"/>
        </w:rPr>
        <w:t>x</w:t>
      </w:r>
      <w:r>
        <w:rPr>
          <w:color w:val="000000"/>
        </w:rPr>
        <w:t>＝</w:t>
      </w:r>
      <w:r>
        <w:rPr>
          <w:color w:val="000000"/>
        </w:rPr>
        <w:t>3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喜迎国庆佳节，某商品原价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元，连续两次降价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％后售价为</w:t>
      </w:r>
      <w:r>
        <w:rPr>
          <w:color w:val="000000"/>
          <w:lang w:eastAsia="zh-CN"/>
        </w:rPr>
        <w:t>225</w:t>
      </w:r>
      <w:r>
        <w:rPr>
          <w:color w:val="000000"/>
          <w:lang w:eastAsia="zh-CN"/>
        </w:rPr>
        <w:t>元，下列所列方程中，正确的是（</w:t>
      </w:r>
      <w:r>
        <w:rPr>
          <w:color w:val="000000"/>
          <w:lang w:eastAsia="zh-CN"/>
        </w:rPr>
        <w:t xml:space="preserve"> 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</w:pPr>
      <w:r>
        <w:rPr>
          <w:color w:val="000000"/>
        </w:rPr>
        <w:t>A. 400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＋</w:t>
      </w:r>
      <w:r>
        <w:rPr>
          <w:color w:val="000000"/>
        </w:rPr>
        <w:t>a</w:t>
      </w:r>
      <w:r>
        <w:rPr>
          <w:color w:val="000000"/>
        </w:rPr>
        <w:t>％）</w:t>
      </w:r>
      <w:r>
        <w:rPr>
          <w:color w:val="000000"/>
          <w:vertAlign w:val="superscript"/>
        </w:rPr>
        <w:t>2</w:t>
      </w:r>
      <w:r>
        <w:rPr>
          <w:color w:val="000000"/>
        </w:rPr>
        <w:t>＝</w:t>
      </w:r>
      <w:r>
        <w:rPr>
          <w:color w:val="000000"/>
        </w:rPr>
        <w:t>225                                       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91462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400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－</w:t>
      </w:r>
      <w:r>
        <w:rPr>
          <w:color w:val="000000"/>
        </w:rPr>
        <w:t>2a</w:t>
      </w:r>
      <w:r>
        <w:rPr>
          <w:color w:val="000000"/>
        </w:rPr>
        <w:t>％）＝</w:t>
      </w:r>
      <w:r>
        <w:rPr>
          <w:color w:val="000000"/>
        </w:rPr>
        <w:t>225</w:t>
      </w:r>
      <w:r>
        <w:br/>
      </w:r>
      <w:r>
        <w:rPr>
          <w:color w:val="000000"/>
        </w:rPr>
        <w:t>C. 400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－</w:t>
      </w:r>
      <w:r>
        <w:rPr>
          <w:color w:val="000000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</w:rPr>
        <w:t>％）＝</w:t>
      </w:r>
      <w:r>
        <w:rPr>
          <w:color w:val="000000"/>
        </w:rPr>
        <w:t>225                                       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14574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400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－</w:t>
      </w:r>
      <w:r>
        <w:rPr>
          <w:color w:val="000000"/>
        </w:rPr>
        <w:t>a</w:t>
      </w:r>
      <w:r>
        <w:rPr>
          <w:color w:val="000000"/>
        </w:rPr>
        <w:t>％）</w:t>
      </w:r>
      <w:r>
        <w:rPr>
          <w:color w:val="000000"/>
          <w:vertAlign w:val="superscript"/>
        </w:rPr>
        <w:t>2</w:t>
      </w:r>
      <w:r>
        <w:rPr>
          <w:color w:val="000000"/>
        </w:rPr>
        <w:t>＝</w:t>
      </w:r>
      <w:r>
        <w:rPr>
          <w:color w:val="000000"/>
        </w:rPr>
        <w:t>225  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对于代数式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的值的情况，小明作了如下探究的结论，其中错误的是（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412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只有当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=2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>2              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19433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取大于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的实数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的值随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的增大而增大，没有最大值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的值随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的变化而变化，但是有最小值</w:t>
      </w:r>
      <w:r>
        <w:rPr>
          <w:color w:val="000000"/>
          <w:lang w:eastAsia="zh-CN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346936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可以找到一个实数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，使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+6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>0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如图，已知抛物线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+4x</w:t>
      </w:r>
      <w:r>
        <w:rPr>
          <w:color w:val="000000"/>
          <w:lang w:eastAsia="zh-CN"/>
        </w:rPr>
        <w:t>和直线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=2x</w:t>
      </w:r>
      <w:r>
        <w:rPr>
          <w:color w:val="000000"/>
          <w:lang w:eastAsia="zh-CN"/>
        </w:rPr>
        <w:t>．我们约定：当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任取一值时，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对应的函数值分别为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≠y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中的较小值记为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；若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记</w:t>
      </w:r>
      <w:r>
        <w:rPr>
          <w:color w:val="000000"/>
          <w:lang w:eastAsia="zh-CN"/>
        </w:rPr>
        <w:t>M=y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下列判断：</w:t>
      </w:r>
      <w:r>
        <w:rPr>
          <w:color w:val="000000"/>
          <w:lang w:eastAsia="zh-CN"/>
        </w:rPr>
        <w:t xml:space="preserve">  ①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M=y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值越大，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值越大；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使得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值不存在；</w:t>
      </w:r>
      <w:r>
        <w:rPr>
          <w:lang w:eastAsia="zh-CN"/>
        </w:rPr>
        <w:br/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M=2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x=1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其中正确的有（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231837" cy="1336878"/>
            <wp:effectExtent l="19050" t="0" r="6413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977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B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                                      B. 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                                      C. 3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                                       D. 4</w:t>
      </w:r>
      <w:r>
        <w:rPr>
          <w:color w:val="000000"/>
          <w:lang w:eastAsia="zh-CN"/>
        </w:rPr>
        <w:t>个</w:t>
      </w:r>
    </w:p>
    <w:p w:rsidR="0088412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二、填空题（每小题</w:t>
      </w:r>
      <w:r>
        <w:rPr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30</w:t>
      </w:r>
      <w:r>
        <w:rPr>
          <w:b/>
          <w:bCs/>
          <w:sz w:val="24"/>
          <w:szCs w:val="24"/>
          <w:lang w:eastAsia="zh-CN"/>
        </w:rPr>
        <w:t>分）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方程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+2=5</m:t>
        </m:r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化成一般形式可以为</w:t>
      </w:r>
      <w:r>
        <w:rPr>
          <w:color w:val="000000"/>
          <w:lang w:eastAsia="zh-CN"/>
        </w:rPr>
        <w:t xml:space="preserve">________ .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已知二次函数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b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+3</m:t>
        </m:r>
      </m:oMath>
      <w:r>
        <w:rPr>
          <w:color w:val="000000"/>
          <w:lang w:eastAsia="zh-CN"/>
        </w:rPr>
        <w:t>的对称轴为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b=________ </w:t>
      </w:r>
      <w:r>
        <w:rPr>
          <w:color w:val="000000"/>
          <w:lang w:eastAsia="zh-CN"/>
        </w:rPr>
        <w:t>．</w:t>
      </w:r>
    </w:p>
    <w:p w:rsidR="0088412B">
      <w:pPr>
        <w:spacing w:after="0"/>
        <w:rPr>
          <w:lang w:eastAsia="zh-CN"/>
        </w:rPr>
      </w:pP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,</m:t>
        </m:r>
        <m:r>
          <w:rPr>
            <w:rFonts w:ascii="Cambria Math" w:hint="eastAsia"/>
            <w:lang w:eastAsia="zh-CN"/>
          </w:rPr>
          <m:t>b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是方程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2019=0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的两个实数根，则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a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+2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b</m:t>
        </m:r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>________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 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c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上有两点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)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&lt;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&lt;0</m:t>
        </m:r>
      </m:oMath>
      <w:r>
        <w:rPr>
          <w:color w:val="000000"/>
          <w:lang w:eastAsia="zh-CN"/>
        </w:rPr>
        <w:t xml:space="preserve"> ,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的大小关系是</w:t>
      </w:r>
      <w:r>
        <w:rPr>
          <w:color w:val="000000"/>
          <w:lang w:eastAsia="zh-CN"/>
        </w:rPr>
        <w:t xml:space="preserve">________.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边长为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的正方形</w:t>
      </w:r>
      <w:r>
        <w:rPr>
          <w:color w:val="000000"/>
          <w:lang w:eastAsia="zh-CN"/>
        </w:rPr>
        <w:t>ABCO,</w:t>
      </w:r>
      <w:r>
        <w:rPr>
          <w:color w:val="000000"/>
          <w:lang w:eastAsia="zh-CN"/>
        </w:rPr>
        <w:t>以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为顶点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且经过点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的抛物线与对角线交于点</w:t>
      </w:r>
      <w:r>
        <w:rPr>
          <w:color w:val="000000"/>
          <w:lang w:eastAsia="zh-CN"/>
        </w:rPr>
        <w:t>D,</w:t>
      </w:r>
      <w:r>
        <w:rPr>
          <w:color w:val="000000"/>
          <w:lang w:eastAsia="zh-CN"/>
        </w:rPr>
        <w:t>则点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的坐标为</w:t>
      </w:r>
      <w:r>
        <w:rPr>
          <w:color w:val="000000"/>
          <w:u w:val="single"/>
          <w:lang w:eastAsia="zh-CN"/>
        </w:rPr>
        <w:t>        .</w:t>
      </w:r>
      <w:r>
        <w:rPr>
          <w:color w:val="000000"/>
          <w:lang w:eastAsia="zh-CN"/>
        </w:rPr>
        <w:t xml:space="preserve">  </w:t>
      </w:r>
    </w:p>
    <w:p w:rsidR="0088412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62087" cy="1709293"/>
            <wp:effectExtent l="19050" t="0" r="4813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375224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70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已知二次函数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bx</m:t>
        </m:r>
        <m:r>
          <w:rPr>
            <w:rFonts w:ascii="Cambria Math" w:hint="eastAsia"/>
            <w:lang w:eastAsia="zh-CN"/>
          </w:rPr>
          <m:t>+1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，当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取不同的值时，其图象构成一个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抛物线系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，如图中的实线型抛物线分别是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取三个不同的值时二次函数的图象，它们的顶点在一条抛物线上（图中虚线型抛物线），则这条虚线型抛物线的解析式是</w:t>
      </w:r>
      <w:r>
        <w:rPr>
          <w:color w:val="000000"/>
          <w:lang w:eastAsia="zh-CN"/>
        </w:rPr>
        <w:t xml:space="preserve">________ .  </w:t>
      </w:r>
    </w:p>
    <w:p w:rsidR="0088412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69505" cy="1126795"/>
            <wp:effectExtent l="19050" t="0" r="0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7917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B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本题有</w:t>
      </w:r>
      <w:r>
        <w:rPr>
          <w:b/>
          <w:bCs/>
          <w:sz w:val="24"/>
          <w:szCs w:val="24"/>
          <w:lang w:eastAsia="zh-CN"/>
        </w:rPr>
        <w:t>7</w:t>
      </w:r>
      <w:r>
        <w:rPr>
          <w:b/>
          <w:bCs/>
          <w:sz w:val="24"/>
          <w:szCs w:val="24"/>
          <w:lang w:eastAsia="zh-CN"/>
        </w:rPr>
        <w:t>小题，</w:t>
      </w:r>
      <w:r>
        <w:rPr>
          <w:b/>
          <w:bCs/>
          <w:sz w:val="24"/>
          <w:szCs w:val="24"/>
          <w:lang w:eastAsia="zh-CN"/>
        </w:rPr>
        <w:t>17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 xml:space="preserve"> 19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题每题</w:t>
      </w:r>
      <w:r>
        <w:rPr>
          <w:b/>
          <w:bCs/>
          <w:sz w:val="24"/>
          <w:szCs w:val="24"/>
          <w:lang w:eastAsia="zh-CN"/>
        </w:rPr>
        <w:t>8</w:t>
      </w:r>
      <w:r>
        <w:rPr>
          <w:b/>
          <w:bCs/>
          <w:sz w:val="24"/>
          <w:szCs w:val="24"/>
          <w:lang w:eastAsia="zh-CN"/>
        </w:rPr>
        <w:t>分，第</w:t>
      </w:r>
      <w:r>
        <w:rPr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10</w:t>
      </w:r>
      <w:r>
        <w:rPr>
          <w:b/>
          <w:bCs/>
          <w:sz w:val="24"/>
          <w:szCs w:val="24"/>
          <w:lang w:eastAsia="zh-CN"/>
        </w:rPr>
        <w:t>分，第</w:t>
      </w:r>
      <w:r>
        <w:rPr>
          <w:b/>
          <w:bCs/>
          <w:sz w:val="24"/>
          <w:szCs w:val="24"/>
          <w:lang w:eastAsia="zh-CN"/>
        </w:rPr>
        <w:t>22</w:t>
      </w:r>
      <w:r>
        <w:rPr>
          <w:b/>
          <w:bCs/>
          <w:sz w:val="24"/>
          <w:szCs w:val="24"/>
          <w:lang w:eastAsia="zh-CN"/>
        </w:rPr>
        <w:t>、</w:t>
      </w:r>
      <w:r>
        <w:rPr>
          <w:b/>
          <w:bCs/>
          <w:sz w:val="24"/>
          <w:szCs w:val="24"/>
          <w:lang w:eastAsia="zh-CN"/>
        </w:rPr>
        <w:t>23</w:t>
      </w:r>
      <w:r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  <w:lang w:eastAsia="zh-CN"/>
        </w:rPr>
        <w:t>分，第</w:t>
      </w:r>
      <w:r>
        <w:rPr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题</w:t>
      </w:r>
      <w:r>
        <w:rPr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  <w:lang w:eastAsia="zh-CN"/>
        </w:rPr>
        <w:t>分，共</w:t>
      </w:r>
      <w:r>
        <w:rPr>
          <w:b/>
          <w:bCs/>
          <w:sz w:val="24"/>
          <w:szCs w:val="24"/>
          <w:lang w:eastAsia="zh-CN"/>
        </w:rPr>
        <w:t>80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88412B">
      <w:pPr>
        <w:spacing w:after="0"/>
      </w:pPr>
      <w:r>
        <w:rPr>
          <w:color w:val="000000"/>
        </w:rPr>
        <w:t>17.</w:t>
      </w:r>
      <w:r>
        <w:rPr>
          <w:color w:val="000000"/>
        </w:rPr>
        <w:t>解下列方程：</w:t>
      </w:r>
      <w:r>
        <w:rPr>
          <w:color w:val="000000"/>
        </w:rPr>
        <w:t xml:space="preserve">    </w:t>
      </w:r>
    </w:p>
    <w:p w:rsidR="0088412B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12=0</m:t>
        </m:r>
      </m:oMath>
      <w:r>
        <w:rPr>
          <w:color w:val="000000"/>
        </w:rPr>
        <w:t xml:space="preserve">    </w:t>
      </w:r>
    </w:p>
    <w:p w:rsidR="0088412B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>－</w:t>
      </w:r>
      <w:r>
        <w:rPr>
          <w:color w:val="000000"/>
        </w:rPr>
        <w:t xml:space="preserve">2x+4 =0    </w:t>
      </w:r>
    </w:p>
    <w:p w:rsidR="0088412B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(x+4)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=5(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+4)</m:t>
        </m:r>
      </m:oMath>
      <w:r>
        <w:rPr>
          <w:color w:val="000000"/>
        </w:rPr>
        <w:t xml:space="preserve">    </w:t>
      </w:r>
    </w:p>
    <w:p w:rsidR="0088412B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2x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―3x―5=0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已知关于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的一元二次方程</w:t>
      </w:r>
      <w:r>
        <w:rPr>
          <w:color w:val="000000"/>
          <w:lang w:eastAsia="zh-CN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(2</m:t>
        </m:r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+1)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+2</m:t>
        </m:r>
        <m:r>
          <w:rPr>
            <w:rFonts w:ascii="Cambria Math" w:hint="eastAsia"/>
            <w:lang w:eastAsia="zh-CN"/>
          </w:rPr>
          <m:t>k</m:t>
        </m:r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的两个实数根为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color w:val="000000"/>
          <w:lang w:eastAsia="zh-CN"/>
        </w:rPr>
        <w:t xml:space="preserve"> .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的取值范围。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）是否存在实数可</w:t>
      </w:r>
      <w:r>
        <w:rPr>
          <w:color w:val="000000"/>
          <w:lang w:eastAsia="zh-CN"/>
        </w:rPr>
        <w:t>k,</w:t>
      </w:r>
      <w:r>
        <w:rPr>
          <w:color w:val="000000"/>
          <w:lang w:eastAsia="zh-CN"/>
        </w:rPr>
        <w:t>使得</w:t>
      </w:r>
      <w:r>
        <w:rPr>
          <w:color w:val="000000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⋅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≥</m:t>
        </m:r>
        <m:r>
          <w:rPr>
            <w:rFonts w:ascii="Cambria Math" w:hint="eastAsia"/>
            <w:lang w:eastAsia="zh-CN"/>
          </w:rPr>
          <m:t>0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成立</w:t>
      </w:r>
      <w:r>
        <w:rPr>
          <w:color w:val="000000"/>
          <w:lang w:eastAsia="zh-CN"/>
        </w:rPr>
        <w:t>?</w:t>
      </w:r>
      <w:r>
        <w:rPr>
          <w:color w:val="000000"/>
          <w:lang w:eastAsia="zh-CN"/>
        </w:rPr>
        <w:t>若存在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请求出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值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若不存在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请说明理由</w:t>
      </w:r>
      <w:r>
        <w:rPr>
          <w:color w:val="000000"/>
          <w:lang w:eastAsia="zh-CN"/>
        </w:rPr>
        <w:t xml:space="preserve">.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定义｛</w:t>
      </w:r>
      <w:r>
        <w:rPr>
          <w:color w:val="000000"/>
          <w:lang w:eastAsia="zh-CN"/>
        </w:rPr>
        <w:t>a,b,c</w:t>
      </w:r>
      <w:r>
        <w:rPr>
          <w:color w:val="000000"/>
          <w:lang w:eastAsia="zh-CN"/>
        </w:rPr>
        <w:t>｝为函数</w:t>
      </w:r>
      <w:r>
        <w:rPr>
          <w:color w:val="000000"/>
          <w:lang w:eastAsia="zh-CN"/>
        </w:rPr>
        <w:t xml:space="preserve">y=ax </w:t>
      </w:r>
      <w:r>
        <w:rPr>
          <w:noProof/>
          <w:lang w:eastAsia="zh-CN"/>
        </w:rPr>
        <w:drawing>
          <wp:inline distT="0" distB="0" distL="0" distR="0">
            <wp:extent cx="105042" cy="190983"/>
            <wp:effectExtent l="19050" t="0" r="9258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1212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042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+bx+c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特征数</w:t>
      </w:r>
      <w:r>
        <w:rPr>
          <w:color w:val="000000"/>
          <w:lang w:eastAsia="zh-CN"/>
        </w:rPr>
        <w:t>”.</w:t>
      </w:r>
      <w:r>
        <w:rPr>
          <w:color w:val="000000"/>
          <w:lang w:eastAsia="zh-CN"/>
        </w:rPr>
        <w:t>如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函数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y</m:t>
        </m:r>
        <m:r>
          <w:rPr>
            <w:rFonts w:ascii="Cambria Math" w:hint="eastAsia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+3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特征数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是｛</w:t>
      </w:r>
      <w:r>
        <w:rPr>
          <w:color w:val="000000"/>
          <w:lang w:eastAsia="zh-CN"/>
        </w:rPr>
        <w:t>1,-2,3</w:t>
      </w:r>
      <w:r>
        <w:rPr>
          <w:color w:val="000000"/>
          <w:lang w:eastAsia="zh-CN"/>
        </w:rPr>
        <w:t>｝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特征数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为｛</w:t>
      </w:r>
      <w:r>
        <w:rPr>
          <w:color w:val="000000"/>
          <w:lang w:eastAsia="zh-CN"/>
        </w:rPr>
        <w:t>1,-4,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｝的函数图像先向左平移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个单位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再向下平移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个单位得到一个新函数图像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求这个新函数图像的解析式．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如图，在宽为</w:t>
      </w:r>
      <w:r>
        <w:rPr>
          <w:color w:val="000000"/>
          <w:lang w:eastAsia="zh-CN"/>
        </w:rPr>
        <w:t>20m</w:t>
      </w:r>
      <w:r>
        <w:rPr>
          <w:color w:val="000000"/>
          <w:lang w:eastAsia="zh-CN"/>
        </w:rPr>
        <w:t>，长为</w:t>
      </w:r>
      <w:r>
        <w:rPr>
          <w:color w:val="000000"/>
          <w:lang w:eastAsia="zh-CN"/>
        </w:rPr>
        <w:t>27m</w:t>
      </w:r>
      <w:r>
        <w:rPr>
          <w:color w:val="000000"/>
          <w:lang w:eastAsia="zh-CN"/>
        </w:rPr>
        <w:t>的矩形地面上修筑同样宽的道路（图中阴影部分），余下的部分种上草坪．要使草坪的面积为</w:t>
      </w:r>
      <w:r>
        <w:rPr>
          <w:color w:val="000000"/>
          <w:lang w:eastAsia="zh-CN"/>
        </w:rPr>
        <w:t xml:space="preserve">450 </w:t>
      </w:r>
      <w:r>
        <w:rPr>
          <w:noProof/>
          <w:lang w:eastAsia="zh-CN"/>
        </w:rPr>
        <w:drawing>
          <wp:inline distT="0" distB="0" distL="0" distR="0">
            <wp:extent cx="219634" cy="200533"/>
            <wp:effectExtent l="19050" t="0" r="0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12844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634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，求道路的宽．</w:t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320442" cy="1652003"/>
            <wp:effectExtent l="19050" t="0" r="3658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010976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0442" cy="165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某村计划建造如图所示的矩形蔬菜温室，要求长与宽的比为</w:t>
      </w:r>
      <w:r>
        <w:rPr>
          <w:color w:val="000000"/>
          <w:lang w:eastAsia="zh-CN"/>
        </w:rPr>
        <w:t>2∶1</w:t>
      </w:r>
      <w:r>
        <w:rPr>
          <w:color w:val="000000"/>
          <w:lang w:eastAsia="zh-CN"/>
        </w:rPr>
        <w:t>．在温室内，沿前侧内墙保留</w:t>
      </w:r>
      <w:r>
        <w:rPr>
          <w:color w:val="000000"/>
          <w:lang w:eastAsia="zh-CN"/>
        </w:rPr>
        <w:t>3m</w:t>
      </w:r>
      <w:r>
        <w:rPr>
          <w:color w:val="000000"/>
          <w:lang w:eastAsia="zh-CN"/>
        </w:rPr>
        <w:t>宽的空地，其他三侧内墙各保留</w:t>
      </w:r>
      <w:r>
        <w:rPr>
          <w:color w:val="000000"/>
          <w:lang w:eastAsia="zh-CN"/>
        </w:rPr>
        <w:t>1m</w:t>
      </w:r>
      <w:r>
        <w:rPr>
          <w:color w:val="000000"/>
          <w:lang w:eastAsia="zh-CN"/>
        </w:rPr>
        <w:t>宽的通道．当矩形温室的长与宽各为多少米时，蔬菜种植区域的面积是</w:t>
      </w:r>
      <w:r>
        <w:rPr>
          <w:color w:val="000000"/>
          <w:lang w:eastAsia="zh-CN"/>
        </w:rPr>
        <w:t>288m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?  </w:t>
      </w:r>
    </w:p>
    <w:p w:rsidR="0088412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72157" cy="1145896"/>
            <wp:effectExtent l="19050" t="0" r="4293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23782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2157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y=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x+m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轴交于（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）点</w:t>
      </w:r>
      <w:r>
        <w:rPr>
          <w:color w:val="000000"/>
          <w:lang w:eastAsia="zh-CN"/>
        </w:rPr>
        <w:t xml:space="preserve">.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的值和抛物线与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轴的交点。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取什么值时，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的值随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的增大而减小？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取什么值时，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 xml:space="preserve">0?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工艺商场按标价销售某种工艺品时，每件可获利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元；按标价的八五折销售该工艺品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件与将标价降低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元销售该工艺品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件所获利润相等</w:t>
      </w:r>
      <w:r>
        <w:rPr>
          <w:color w:val="000000"/>
          <w:lang w:eastAsia="zh-CN"/>
        </w:rPr>
        <w:t xml:space="preserve">.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）该工艺品每件的进价、标价分别是多少元？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）若每件工艺品按（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）中求得的进价进货，标价售出，工艺商场每天可售出该工艺品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件．若每件工艺品降价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元，则每天可多售出该工艺品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件．问每件工艺品降价多少元出售，每天获得的利润为最大</w:t>
      </w:r>
      <w:r>
        <w:rPr>
          <w:color w:val="000000"/>
          <w:lang w:eastAsia="zh-CN"/>
        </w:rPr>
        <w:t xml:space="preserve">?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已知：抛物线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如图（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），平移抛物线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得到抛物线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经过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的顶点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），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的对称轴分别交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D.  </w:t>
      </w:r>
    </w:p>
    <w:p w:rsidR="0088412B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934244" cy="1585151"/>
            <wp:effectExtent l="19050" t="0" r="9106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424989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34244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）求抛物线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的解析式；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）探究四边形</w:t>
      </w:r>
      <w:r>
        <w:rPr>
          <w:color w:val="000000"/>
          <w:lang w:eastAsia="zh-CN"/>
        </w:rPr>
        <w:t>ODAB</w:t>
      </w:r>
      <w:r>
        <w:rPr>
          <w:color w:val="000000"/>
          <w:lang w:eastAsia="zh-CN"/>
        </w:rPr>
        <w:t>的形状并证明你的结论；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）如图（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），将抛物线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向下平移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个单位（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）得抛物线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的顶点为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轴交于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．点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轴的对称点，点</w:t>
      </w:r>
      <w:r>
        <w:rPr>
          <w:color w:val="000000"/>
          <w:lang w:eastAsia="zh-CN"/>
        </w:rPr>
        <w:t xml:space="preserve">  </w:t>
      </w:r>
      <m:oMath>
        <m:r>
          <m:rPr>
            <m:nor/>
          </m:rPr>
          <w:rPr>
            <w:rFonts w:ascii="Cambria Math" w:hint="eastAsia"/>
            <w:lang w:eastAsia="zh-CN"/>
          </w:rPr>
          <m:t>P</m:t>
        </m:r>
        <m:r>
          <w:rPr>
            <w:rFonts w:ascii="Cambria Math" w:hint="eastAsia"/>
            <w:lang w:eastAsia="zh-CN"/>
          </w:rPr>
          <m:t>[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]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在直线</w:t>
      </w:r>
      <w:r>
        <w:rPr>
          <w:color w:val="000000"/>
          <w:lang w:eastAsia="zh-CN"/>
        </w:rPr>
        <w:t>MG</w:t>
      </w:r>
      <w:r>
        <w:rPr>
          <w:color w:val="000000"/>
          <w:lang w:eastAsia="zh-CN"/>
        </w:rPr>
        <w:t>上．问：当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为何值时，在抛物线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上存在点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，使得以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为顶点的四边形为平行四边形？</w:t>
      </w:r>
      <w:r>
        <w:rPr>
          <w:color w:val="000000"/>
          <w:lang w:eastAsia="zh-CN"/>
        </w:rPr>
        <w:t xml:space="preserve">    </w:t>
      </w:r>
    </w:p>
    <w:p w:rsidR="0088412B">
      <w:pPr>
        <w:rPr>
          <w:lang w:eastAsia="zh-CN"/>
        </w:rPr>
      </w:pPr>
      <w:r>
        <w:rPr>
          <w:lang w:eastAsia="zh-CN"/>
        </w:rPr>
        <w:br w:type="page"/>
      </w:r>
    </w:p>
    <w:p w:rsidR="0088412B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88412B">
      <w:pPr>
        <w:rPr>
          <w:lang w:eastAsia="zh-CN"/>
        </w:rPr>
      </w:pPr>
      <w:r>
        <w:rPr>
          <w:lang w:eastAsia="zh-CN"/>
        </w:rPr>
        <w:t>一、选择题</w:t>
      </w:r>
      <w:r>
        <w:rPr>
          <w:lang w:eastAsia="zh-CN"/>
        </w:rPr>
        <w:t>(</w:t>
      </w:r>
      <w:r>
        <w:rPr>
          <w:lang w:eastAsia="zh-CN"/>
        </w:rPr>
        <w:t>本题有</w:t>
      </w:r>
      <w:r>
        <w:rPr>
          <w:lang w:eastAsia="zh-CN"/>
        </w:rPr>
        <w:t>10</w:t>
      </w:r>
      <w:r>
        <w:rPr>
          <w:lang w:eastAsia="zh-CN"/>
        </w:rPr>
        <w:t>小题，每小题</w:t>
      </w:r>
      <w:r>
        <w:rPr>
          <w:lang w:eastAsia="zh-CN"/>
        </w:rPr>
        <w:t>4</w:t>
      </w:r>
      <w:r>
        <w:rPr>
          <w:lang w:eastAsia="zh-CN"/>
        </w:rPr>
        <w:t>分</w:t>
      </w:r>
      <w:r>
        <w:rPr>
          <w:lang w:eastAsia="zh-CN"/>
        </w:rPr>
        <w:t>,</w:t>
      </w:r>
      <w:r>
        <w:rPr>
          <w:lang w:eastAsia="zh-CN"/>
        </w:rPr>
        <w:t>共</w:t>
      </w:r>
      <w:r>
        <w:rPr>
          <w:lang w:eastAsia="zh-CN"/>
        </w:rPr>
        <w:t>40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一元二次方程的定义及相关的量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①</w:t>
      </w:r>
      <w:r>
        <w:rPr>
          <w:color w:val="000000"/>
          <w:lang w:eastAsia="zh-CN"/>
        </w:rPr>
        <w:t>4x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</w:t>
      </w:r>
      <w:r>
        <w:rPr>
          <w:rFonts w:ascii="Arial"/>
          <w:color w:val="333333"/>
          <w:highlight w:val="white"/>
          <w:lang w:eastAsia="zh-CN"/>
        </w:rPr>
        <w:t>是一元二次方程，符合题意；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  </w:t>
      </w:r>
      <w:r>
        <w:rPr>
          <w:rFonts w:ascii="Arial"/>
          <w:color w:val="333333"/>
          <w:highlight w:val="white"/>
          <w:lang w:eastAsia="zh-CN"/>
        </w:rPr>
        <w:t>②</w:t>
      </w:r>
      <w:r>
        <w:rPr>
          <w:rFonts w:ascii="Arial"/>
          <w:i/>
          <w:color w:val="333333"/>
          <w:highlight w:val="white"/>
          <w:lang w:eastAsia="zh-CN"/>
        </w:rPr>
        <w:t>ax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＋</w:t>
      </w:r>
      <w:r>
        <w:rPr>
          <w:rFonts w:ascii="Arial"/>
          <w:i/>
          <w:color w:val="333333"/>
          <w:highlight w:val="white"/>
          <w:lang w:eastAsia="zh-CN"/>
        </w:rPr>
        <w:t>bx</w:t>
      </w:r>
      <w:r>
        <w:rPr>
          <w:rFonts w:ascii="Arial"/>
          <w:color w:val="333333"/>
          <w:highlight w:val="white"/>
          <w:lang w:eastAsia="zh-CN"/>
        </w:rPr>
        <w:t>＋</w:t>
      </w:r>
      <w:r>
        <w:rPr>
          <w:rFonts w:ascii="Arial"/>
          <w:i/>
          <w:color w:val="333333"/>
          <w:highlight w:val="white"/>
          <w:lang w:eastAsia="zh-CN"/>
        </w:rPr>
        <w:t>c</w:t>
      </w:r>
      <w:r>
        <w:rPr>
          <w:rFonts w:ascii="Arial"/>
          <w:color w:val="333333"/>
          <w:highlight w:val="white"/>
          <w:lang w:eastAsia="zh-CN"/>
        </w:rPr>
        <w:t>＝</w:t>
      </w:r>
      <w:r>
        <w:rPr>
          <w:rFonts w:ascii="Arial"/>
          <w:color w:val="333333"/>
          <w:highlight w:val="white"/>
          <w:lang w:eastAsia="zh-CN"/>
        </w:rPr>
        <w:t>0</w:t>
      </w:r>
      <w:r>
        <w:rPr>
          <w:rFonts w:ascii="Arial"/>
          <w:color w:val="333333"/>
          <w:highlight w:val="white"/>
          <w:lang w:eastAsia="zh-CN"/>
        </w:rPr>
        <w:t>，没强调</w:t>
      </w:r>
      <w:r>
        <w:rPr>
          <w:rFonts w:ascii="Arial"/>
          <w:color w:val="333333"/>
          <w:highlight w:val="white"/>
          <w:lang w:eastAsia="zh-CN"/>
        </w:rPr>
        <w:t>a</w:t>
      </w:r>
      <w:r>
        <w:rPr>
          <w:rFonts w:ascii="Arial"/>
          <w:color w:val="333333"/>
          <w:highlight w:val="white"/>
          <w:lang w:eastAsia="zh-CN"/>
        </w:rPr>
        <w:t>≠</w:t>
      </w:r>
      <w:r>
        <w:rPr>
          <w:rFonts w:ascii="Arial"/>
          <w:color w:val="333333"/>
          <w:highlight w:val="white"/>
          <w:lang w:eastAsia="zh-CN"/>
        </w:rPr>
        <w:t>0</w:t>
      </w:r>
      <w:r>
        <w:rPr>
          <w:rFonts w:ascii="Arial"/>
          <w:color w:val="333333"/>
          <w:highlight w:val="white"/>
          <w:lang w:eastAsia="zh-CN"/>
        </w:rPr>
        <w:t>，不符合题意；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③</w:t>
      </w:r>
      <w:r>
        <w:rPr>
          <w:rFonts w:ascii="Arial"/>
          <w:color w:val="333333"/>
          <w:highlight w:val="white"/>
          <w:lang w:eastAsia="zh-CN"/>
        </w:rPr>
        <w:t>3x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＝</w:t>
      </w:r>
      <w:r>
        <w:rPr>
          <w:rFonts w:ascii="Arial"/>
          <w:color w:val="333333"/>
          <w:highlight w:val="white"/>
          <w:lang w:eastAsia="zh-CN"/>
        </w:rPr>
        <w:t>3</w:t>
      </w:r>
      <w:r>
        <w:rPr>
          <w:rFonts w:ascii="Arial"/>
          <w:i/>
          <w:color w:val="333333"/>
          <w:highlight w:val="white"/>
          <w:lang w:eastAsia="zh-CN"/>
        </w:rPr>
        <w:t>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＋</w:t>
      </w:r>
      <w:r>
        <w:rPr>
          <w:rFonts w:ascii="Arial"/>
          <w:color w:val="333333"/>
          <w:highlight w:val="white"/>
          <w:lang w:eastAsia="zh-CN"/>
        </w:rPr>
        <w:t>2x</w:t>
      </w:r>
      <w:r>
        <w:rPr>
          <w:rFonts w:ascii="Arial"/>
          <w:color w:val="333333"/>
          <w:highlight w:val="white"/>
          <w:lang w:eastAsia="zh-CN"/>
        </w:rPr>
        <w:t>，化简得</w:t>
      </w:r>
      <w:r>
        <w:rPr>
          <w:rFonts w:ascii="Arial"/>
          <w:color w:val="333333"/>
          <w:highlight w:val="white"/>
          <w:lang w:eastAsia="zh-CN"/>
        </w:rPr>
        <w:t xml:space="preserve">2x=0, </w:t>
      </w:r>
      <w:r>
        <w:rPr>
          <w:rFonts w:ascii="Arial"/>
          <w:color w:val="333333"/>
          <w:highlight w:val="white"/>
          <w:lang w:eastAsia="zh-CN"/>
        </w:rPr>
        <w:t>是一元一次方程，不符合题意；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④</w:t>
      </w:r>
      <w:r>
        <w:rPr>
          <w:rFonts w:ascii="Arial"/>
          <w:color w:val="333333"/>
          <w:lang w:eastAsia="zh-CN"/>
        </w:rPr>
        <w:t>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1=0</m:t>
        </m:r>
      </m:oMath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，即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x</m:t>
            </m:r>
          </m:e>
        </m:d>
        <m:r>
          <w:rPr>
            <w:rFonts w:ascii="Cambria Math" w:hint="eastAsia"/>
            <w:lang w:eastAsia="zh-CN"/>
          </w:rPr>
          <m:t>=0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不是一元二次方程，不符合题意；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综上，正确的有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项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【分析】化简后，未知数的指数最大等于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，并且只有一个未知数的方程才为一元二次方程，据此分别判断即可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配方法解一元二次方程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+8x+9=0,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移项：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+8x=-9,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配方：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+8x+16=16-9,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(x+4)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=7.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【分析】把原方程移项、左边配方即得结果</w:t>
      </w:r>
      <w:r>
        <w:rPr>
          <w:color w:val="000000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二次函数图象与系数的关系，二次函数</w:t>
      </w:r>
      <w:r>
        <w:rPr>
          <w:color w:val="000000"/>
          <w:lang w:eastAsia="zh-CN"/>
        </w:rPr>
        <w:t>y=a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x-h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^2+k</w:t>
      </w:r>
      <w:r>
        <w:rPr>
          <w:color w:val="000000"/>
          <w:lang w:eastAsia="zh-CN"/>
        </w:rPr>
        <w:t>的性质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y=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∴a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开口向下，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顶点坐标（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【分析】二次函数的一般形式中的顶点式是：</w:t>
      </w:r>
      <w:r>
        <w:rPr>
          <w:color w:val="000000"/>
          <w:lang w:eastAsia="zh-CN"/>
        </w:rPr>
        <w:t>y=a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+k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a≠0</w:t>
      </w:r>
      <w:r>
        <w:rPr>
          <w:color w:val="000000"/>
          <w:lang w:eastAsia="zh-CN"/>
        </w:rPr>
        <w:t>，且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是常数），它的对称轴是</w:t>
      </w:r>
      <w:r>
        <w:rPr>
          <w:color w:val="000000"/>
          <w:lang w:eastAsia="zh-CN"/>
        </w:rPr>
        <w:t>x=h</w:t>
      </w:r>
      <w:r>
        <w:rPr>
          <w:color w:val="000000"/>
          <w:lang w:eastAsia="zh-CN"/>
        </w:rPr>
        <w:t>，顶点坐标是（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）．抛物线的开口方向有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的符号确定，当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时开口向上，当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时开口向下．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二次函数图象的几何变换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y=(x-1)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先向右平移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个单位得</w:t>
      </w:r>
      <w:r>
        <w:rPr>
          <w:color w:val="000000"/>
          <w:lang w:eastAsia="zh-CN"/>
        </w:rPr>
        <w:t>y=(x-1-3)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+2, 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y=(x-4)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再向下平移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个单位得</w:t>
      </w:r>
      <w:r>
        <w:rPr>
          <w:color w:val="000000"/>
          <w:lang w:eastAsia="zh-CN"/>
        </w:rPr>
        <w:t>y=(x-4)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+2+5, 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y=(x-4)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+7,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【分析】根据函数图象平移变换规则，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横坐标左加右减，纵坐标上加下减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，将解析式分步变换即可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一元二次方程根的判别式及应用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【解答】解：由题意得：</w:t>
      </w:r>
      <w:r>
        <w:rPr>
          <w:color w:val="000000"/>
        </w:rPr>
        <w:t>k≠0</w:t>
      </w:r>
      <w:r>
        <w:rPr>
          <w:color w:val="000000"/>
        </w:rPr>
        <w:t>，</w:t>
      </w:r>
      <w:r>
        <w:rPr>
          <w:color w:val="000000"/>
        </w:rPr>
        <w:t>△=b</w:t>
      </w:r>
      <w:r>
        <w:rPr>
          <w:color w:val="000000"/>
          <w:vertAlign w:val="superscript"/>
        </w:rPr>
        <w:t>2</w:t>
      </w:r>
      <w:r>
        <w:rPr>
          <w:color w:val="000000"/>
        </w:rPr>
        <w:t>-4ac=4+4k&gt;0,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解得：</w:t>
      </w:r>
      <w:r>
        <w:rPr>
          <w:color w:val="000000"/>
        </w:rPr>
        <w:t>k&gt;-1</w:t>
      </w:r>
      <w:r>
        <w:rPr>
          <w:color w:val="000000"/>
        </w:rPr>
        <w:t>且</w:t>
      </w:r>
      <w:r>
        <w:rPr>
          <w:color w:val="000000"/>
        </w:rPr>
        <w:t>k≠0.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【分析】一元二次方程有两个不相等的实数根的条件是</w:t>
      </w:r>
      <w:r>
        <w:rPr>
          <w:color w:val="000000"/>
          <w:lang w:eastAsia="zh-CN"/>
        </w:rPr>
        <w:t>△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 xml:space="preserve">0, </w:t>
      </w:r>
      <w:r>
        <w:rPr>
          <w:color w:val="000000"/>
          <w:lang w:eastAsia="zh-CN"/>
        </w:rPr>
        <w:t>结合二次项系数不等于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，分别列式即可确定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的取值范围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一元二次方程的应用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全班有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名同学，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每名同学要送出（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）张；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是互送照片，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总共送的张数应该是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=1035</w:t>
      </w:r>
      <w:r>
        <w:rPr>
          <w:color w:val="000000"/>
          <w:lang w:eastAsia="zh-CN"/>
        </w:rPr>
        <w:t>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【分析】全班有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名同学，则每名同学要送出（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）张，然后依据总张数为</w:t>
      </w:r>
      <w:r>
        <w:rPr>
          <w:color w:val="000000"/>
          <w:lang w:eastAsia="zh-CN"/>
        </w:rPr>
        <w:t>1035</w:t>
      </w:r>
      <w:r>
        <w:rPr>
          <w:color w:val="000000"/>
          <w:lang w:eastAsia="zh-CN"/>
        </w:rPr>
        <w:t>列出方程即可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</w:t>
      </w:r>
      <w:r>
        <w:rPr>
          <w:color w:val="000000"/>
          <w:lang w:eastAsia="zh-CN"/>
        </w:rPr>
        <w:t>y=ax^2+bx+c</w:t>
      </w:r>
      <w:r>
        <w:rPr>
          <w:color w:val="000000"/>
          <w:lang w:eastAsia="zh-CN"/>
        </w:rPr>
        <w:t>的性质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【解答】由已知，点（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）、（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）是该抛物线上关于对称轴对称的两点，所以只需求两对称点横坐标的平均数．因为点（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）、（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）在抛物线上，</w:t>
      </w:r>
      <w:r>
        <w:rPr>
          <w:color w:val="000000"/>
          <w:lang w:eastAsia="zh-CN"/>
        </w:rPr>
        <w:t xml:space="preserve">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根据抛物线上纵坐标相等的两点，其横坐标的平均数就是对称轴，所以，对称轴</w:t>
      </w:r>
      <w:r>
        <w:rPr>
          <w:color w:val="000000"/>
          <w:lang w:eastAsia="zh-CN"/>
        </w:rPr>
        <w:t xml:space="preserve">x=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2+4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=3</w:t>
      </w:r>
      <w:r>
        <w:rPr>
          <w:color w:val="000000"/>
          <w:lang w:eastAsia="zh-CN"/>
        </w:rPr>
        <w:t>；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【分析】根据题意，即可得到两个点的中点在抛物线的对称轴上，求出对称轴即可。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百分率问题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【解答】解：第一次降价</w:t>
      </w:r>
      <w:r>
        <w:rPr>
          <w:color w:val="000000"/>
        </w:rPr>
        <w:t xml:space="preserve">a%, </w:t>
      </w:r>
      <w:r>
        <w:rPr>
          <w:color w:val="000000"/>
        </w:rPr>
        <w:t>价格为</w:t>
      </w:r>
      <w:r>
        <w:rPr>
          <w:color w:val="000000"/>
        </w:rPr>
        <w:t>400</w:t>
      </w:r>
      <w:r>
        <w:rPr>
          <w:color w:val="000000"/>
        </w:rPr>
        <w:t>（</w:t>
      </w:r>
      <w:r>
        <w:rPr>
          <w:color w:val="000000"/>
        </w:rPr>
        <w:t>1-a</w:t>
      </w:r>
      <w:r>
        <w:rPr>
          <w:color w:val="000000"/>
        </w:rPr>
        <w:t>%</w:t>
      </w:r>
      <w:r>
        <w:rPr>
          <w:color w:val="000000"/>
        </w:rPr>
        <w:t>）</w:t>
      </w:r>
      <w:r>
        <w:rPr>
          <w:color w:val="000000"/>
        </w:rPr>
        <w:t xml:space="preserve">, </w:t>
      </w:r>
      <w:r>
        <w:rPr>
          <w:color w:val="000000"/>
        </w:rPr>
        <w:t>第二次降价</w:t>
      </w:r>
      <w:r>
        <w:rPr>
          <w:color w:val="000000"/>
        </w:rPr>
        <w:t xml:space="preserve">a%, </w:t>
      </w:r>
      <w:r>
        <w:rPr>
          <w:color w:val="000000"/>
        </w:rPr>
        <w:t>价格为</w:t>
      </w:r>
      <w:r>
        <w:rPr>
          <w:color w:val="000000"/>
        </w:rPr>
        <w:t>400</w:t>
      </w:r>
      <w:r>
        <w:rPr>
          <w:color w:val="000000"/>
        </w:rPr>
        <w:t>（</w:t>
      </w:r>
      <w:r>
        <w:rPr>
          <w:color w:val="000000"/>
        </w:rPr>
        <w:t>1-a%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,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由题意得：</w:t>
      </w:r>
      <w:r>
        <w:rPr>
          <w:color w:val="000000"/>
        </w:rPr>
        <w:t>400</w:t>
      </w:r>
      <w:r>
        <w:rPr>
          <w:color w:val="000000"/>
        </w:rPr>
        <w:t>（</w:t>
      </w:r>
      <w:r>
        <w:rPr>
          <w:color w:val="000000"/>
        </w:rPr>
        <w:t>1-a%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=225.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【分析】原价为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元，经第一次降价，价格变为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1-a%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, </w:t>
      </w:r>
      <w:r>
        <w:rPr>
          <w:color w:val="000000"/>
          <w:lang w:eastAsia="zh-CN"/>
        </w:rPr>
        <w:t>第二次在第一次降价后的基础上再降价</w:t>
      </w:r>
      <w:r>
        <w:rPr>
          <w:color w:val="000000"/>
          <w:lang w:eastAsia="zh-CN"/>
        </w:rPr>
        <w:t xml:space="preserve">a%, </w:t>
      </w:r>
      <w:r>
        <w:rPr>
          <w:color w:val="000000"/>
          <w:lang w:eastAsia="zh-CN"/>
        </w:rPr>
        <w:t>价格为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1-a%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根据现售价</w:t>
      </w:r>
      <w:r>
        <w:rPr>
          <w:color w:val="000000"/>
          <w:lang w:eastAsia="zh-CN"/>
        </w:rPr>
        <w:t>225</w:t>
      </w:r>
      <w:r>
        <w:rPr>
          <w:color w:val="000000"/>
          <w:lang w:eastAsia="zh-CN"/>
        </w:rPr>
        <w:t>元列等式即可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二次函数图象与坐标轴的交点问题，二次函数</w:t>
      </w:r>
      <w:r>
        <w:rPr>
          <w:color w:val="000000"/>
          <w:lang w:eastAsia="zh-CN"/>
        </w:rPr>
        <w:t>y=ax^2+bx+c</w:t>
      </w:r>
      <w:r>
        <w:rPr>
          <w:color w:val="000000"/>
          <w:lang w:eastAsia="zh-CN"/>
        </w:rPr>
        <w:t>的性质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、因为该抛物线的顶点是（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不符合题意；</w:t>
      </w:r>
      <w:r>
        <w:rPr>
          <w:color w:val="000000"/>
          <w:lang w:eastAsia="zh-CN"/>
        </w:rPr>
        <w:t xml:space="preserve">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、根据图象可知对称轴的右侧，即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的增大而增大，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、因为二次项系数为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，开口向上，有最小值，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不符合题意；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、根据二次函数的顶点坐标知它的最小值是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，且开口向上，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符合题意；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答案为：</w:t>
      </w:r>
      <w:r>
        <w:rPr>
          <w:color w:val="000000"/>
          <w:lang w:eastAsia="zh-CN"/>
        </w:rPr>
        <w:t>D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【分析】利用二次函数</w:t>
      </w:r>
      <w:r>
        <w:rPr>
          <w:color w:val="000000"/>
          <w:lang w:eastAsia="zh-CN"/>
        </w:rPr>
        <w:t>y= x</w:t>
      </w:r>
      <w:r>
        <w:rPr>
          <w:color w:val="000000"/>
          <w:vertAlign w:val="superscript"/>
          <w:lang w:eastAsia="zh-CN"/>
        </w:rPr>
        <w:t xml:space="preserve"> 2</w:t>
      </w:r>
      <w:r>
        <w:rPr>
          <w:color w:val="000000"/>
          <w:lang w:eastAsia="zh-CN"/>
        </w:rPr>
        <w:t xml:space="preserve"> − 4 x + 6</w:t>
      </w:r>
      <w:r>
        <w:rPr>
          <w:color w:val="000000"/>
          <w:lang w:eastAsia="zh-CN"/>
        </w:rPr>
        <w:t>的图像与性质可求出最值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增减性以对称轴为分界线，讨论其增减性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二次函数的性质</w:t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时，即﹣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+4x=2x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x=0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时，利用函数图象可以得出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；当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时，利用函数图象可以得出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∴①</w:t>
      </w:r>
      <w:r>
        <w:rPr>
          <w:color w:val="000000"/>
          <w:lang w:eastAsia="zh-CN"/>
        </w:rPr>
        <w:t>错误；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+4x</w:t>
      </w:r>
      <w:r>
        <w:rPr>
          <w:color w:val="000000"/>
          <w:lang w:eastAsia="zh-CN"/>
        </w:rPr>
        <w:t>，直线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=2x</w:t>
      </w:r>
      <w:r>
        <w:rPr>
          <w:color w:val="000000"/>
          <w:lang w:eastAsia="zh-CN"/>
        </w:rPr>
        <w:t>，当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任取一值时，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对应的函数值分别为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≠y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中的较小值记为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时，根据函数图象可以得出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值越大，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值越大；</w:t>
      </w:r>
      <w:r>
        <w:rPr>
          <w:lang w:eastAsia="zh-CN"/>
        </w:rPr>
        <w:br/>
      </w:r>
      <w:r>
        <w:rPr>
          <w:color w:val="000000"/>
          <w:lang w:eastAsia="zh-CN"/>
        </w:rPr>
        <w:t>∴②</w:t>
      </w:r>
      <w:r>
        <w:rPr>
          <w:color w:val="000000"/>
          <w:lang w:eastAsia="zh-CN"/>
        </w:rPr>
        <w:t>正确；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+4x</w:t>
      </w:r>
      <w:r>
        <w:rPr>
          <w:color w:val="000000"/>
          <w:lang w:eastAsia="zh-CN"/>
        </w:rPr>
        <w:t>的最大值为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，故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值不存在，</w:t>
      </w:r>
      <w:r>
        <w:rPr>
          <w:lang w:eastAsia="zh-CN"/>
        </w:rPr>
        <w:br/>
      </w:r>
      <w:r>
        <w:rPr>
          <w:color w:val="000000"/>
          <w:lang w:eastAsia="zh-CN"/>
        </w:rPr>
        <w:t>∴③</w:t>
      </w:r>
      <w:r>
        <w:rPr>
          <w:color w:val="000000"/>
          <w:lang w:eastAsia="zh-CN"/>
        </w:rPr>
        <w:t>正确；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2x=2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x=1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M=2</w:t>
      </w:r>
      <w:r>
        <w:rPr>
          <w:color w:val="000000"/>
          <w:lang w:eastAsia="zh-CN"/>
        </w:rPr>
        <w:t>，﹣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+4x=2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=2+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（舍</w:t>
      </w:r>
      <w:r>
        <w:rPr>
          <w:color w:val="000000"/>
          <w:lang w:eastAsia="zh-CN"/>
        </w:rPr>
        <w:t>去），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使得</w:t>
      </w:r>
      <w:r>
        <w:rPr>
          <w:color w:val="000000"/>
          <w:lang w:eastAsia="zh-CN"/>
        </w:rPr>
        <w:t>M=2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值是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2+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∴④</w:t>
      </w:r>
      <w:r>
        <w:rPr>
          <w:color w:val="000000"/>
          <w:lang w:eastAsia="zh-CN"/>
        </w:rPr>
        <w:t>错误；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正确的有</w:t>
      </w:r>
      <w:r>
        <w:rPr>
          <w:color w:val="000000"/>
          <w:lang w:eastAsia="zh-CN"/>
        </w:rPr>
        <w:t>②③</w:t>
      </w:r>
      <w:r>
        <w:rPr>
          <w:color w:val="000000"/>
          <w:lang w:eastAsia="zh-CN"/>
        </w:rPr>
        <w:t>两个．</w:t>
      </w:r>
      <w:r>
        <w:rPr>
          <w:lang w:eastAsia="zh-CN"/>
        </w:rPr>
        <w:br/>
      </w: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【分析】若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记</w:t>
      </w:r>
      <w:r>
        <w:rPr>
          <w:color w:val="000000"/>
          <w:lang w:eastAsia="zh-CN"/>
        </w:rPr>
        <w:t>M=y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首先求得抛物线与直线的交点坐标，利用图象可得当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时，利用函数图象可以得出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；当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时，利用函数图象可以得出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；然后根据当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任取一值时，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对应的函数值分别为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≠y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中的较小值记为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；即可求得答案．</w:t>
      </w:r>
    </w:p>
    <w:p w:rsidR="0088412B">
      <w:pPr>
        <w:rPr>
          <w:lang w:eastAsia="zh-CN"/>
        </w:rPr>
      </w:pPr>
      <w:r>
        <w:rPr>
          <w:lang w:eastAsia="zh-CN"/>
        </w:rPr>
        <w:t>二、填空题（每小题</w:t>
      </w:r>
      <w:r>
        <w:rPr>
          <w:lang w:eastAsia="zh-CN"/>
        </w:rPr>
        <w:t>5</w:t>
      </w:r>
      <w:r>
        <w:rPr>
          <w:lang w:eastAsia="zh-CN"/>
        </w:rPr>
        <w:t>分，共</w:t>
      </w:r>
      <w:r>
        <w:rPr>
          <w:lang w:eastAsia="zh-CN"/>
        </w:rPr>
        <w:t>30</w:t>
      </w:r>
      <w:r>
        <w:rPr>
          <w:lang w:eastAsia="zh-CN"/>
        </w:rPr>
        <w:t>分）</w:t>
      </w:r>
      <w:r>
        <w:rPr>
          <w:lang w:eastAsia="zh-CN"/>
        </w:rPr>
        <w:t xml:space="preserve">  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3x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vertAlign w:val="subscript"/>
          <w:lang w:eastAsia="zh-CN"/>
        </w:rPr>
        <w:t>-</w:t>
      </w:r>
      <w:r>
        <w:rPr>
          <w:color w:val="000000"/>
          <w:lang w:eastAsia="zh-CN"/>
        </w:rPr>
        <w:t xml:space="preserve">5x+2=0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一元二次方程的定义及相关的量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3x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+2=5x 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移项：</w:t>
      </w:r>
      <w:r>
        <w:rPr>
          <w:color w:val="000000"/>
          <w:lang w:eastAsia="zh-CN"/>
        </w:rPr>
        <w:t>3x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vertAlign w:val="subscript"/>
          <w:lang w:eastAsia="zh-CN"/>
        </w:rPr>
        <w:t>-</w:t>
      </w:r>
      <w:r>
        <w:rPr>
          <w:color w:val="000000"/>
          <w:lang w:eastAsia="zh-CN"/>
        </w:rPr>
        <w:t>5x+2=0 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3x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vertAlign w:val="subscript"/>
          <w:lang w:eastAsia="zh-CN"/>
        </w:rPr>
        <w:t>-</w:t>
      </w:r>
      <w:r>
        <w:rPr>
          <w:color w:val="000000"/>
          <w:lang w:eastAsia="zh-CN"/>
        </w:rPr>
        <w:t>5x+2=0 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【分析】将原方程移项，按未知数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降次排列即可化成一般形式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-4</w:t>
      </w:r>
    </w:p>
    <w:p w:rsidR="0088412B">
      <w:pPr>
        <w:spacing w:after="0"/>
        <w:rPr>
          <w:lang w:eastAsia="zh-CN"/>
        </w:rPr>
      </w:pP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</w:t>
      </w:r>
      <w:r>
        <w:rPr>
          <w:color w:val="000000"/>
          <w:lang w:eastAsia="zh-CN"/>
        </w:rPr>
        <w:t>y=a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x-h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^2+k</w:t>
      </w:r>
      <w:r>
        <w:rPr>
          <w:color w:val="000000"/>
          <w:lang w:eastAsia="zh-CN"/>
        </w:rPr>
        <w:t>的性质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对称轴为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2a</m:t>
            </m:r>
          </m:den>
        </m:f>
        <m:r>
          <w:rPr>
            <w:rFonts w:ascii="Cambria Math" w:hint="eastAsia"/>
            <w:lang w:eastAsia="zh-CN"/>
          </w:rPr>
          <m:t>=2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∴b=-4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【分析】可直接由对称轴公式</w:t>
      </w:r>
      <w:r>
        <w:rPr>
          <w:color w:val="000000"/>
          <w:lang w:eastAsia="zh-CN"/>
        </w:rPr>
        <w:t>x=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2a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求得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的值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2018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一元二次方程的根，一元二次方程的根与系数的关系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∵x</w:t>
      </w:r>
      <w:r>
        <w:rPr>
          <w:color w:val="000000"/>
          <w:vertAlign w:val="superscript"/>
        </w:rPr>
        <w:t>2</w:t>
      </w:r>
      <w:r>
        <w:rPr>
          <w:color w:val="000000"/>
        </w:rPr>
        <w:t>+x-2019=0, </w:t>
      </w:r>
      <w:r>
        <w:br/>
      </w:r>
      <w:r>
        <w:rPr>
          <w:color w:val="000000"/>
        </w:rPr>
        <w:t xml:space="preserve"> ∴x</w:t>
      </w:r>
      <w:r>
        <w:rPr>
          <w:color w:val="000000"/>
          <w:vertAlign w:val="superscript"/>
        </w:rPr>
        <w:t>2</w:t>
      </w:r>
      <w:r>
        <w:rPr>
          <w:color w:val="000000"/>
        </w:rPr>
        <w:t>+x=2019,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则</w:t>
      </w:r>
      <w:r>
        <w:rPr>
          <w:color w:val="000000"/>
        </w:rPr>
        <w:t>a</w:t>
      </w:r>
      <w:r>
        <w:rPr>
          <w:color w:val="000000"/>
          <w:vertAlign w:val="superscript"/>
        </w:rPr>
        <w:t>2</w:t>
      </w:r>
      <w:r>
        <w:rPr>
          <w:color w:val="000000"/>
        </w:rPr>
        <w:t>+a=2019,</w:t>
      </w:r>
      <w:r>
        <w:br/>
      </w:r>
      <w:r>
        <w:rPr>
          <w:color w:val="000000"/>
        </w:rPr>
        <w:t xml:space="preserve"> a+b=-1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∴a</w:t>
      </w:r>
      <w:r>
        <w:rPr>
          <w:color w:val="000000"/>
          <w:vertAlign w:val="superscript"/>
        </w:rPr>
        <w:t>2</w:t>
      </w:r>
      <w:r>
        <w:rPr>
          <w:color w:val="000000"/>
        </w:rPr>
        <w:t>+2a+b=a</w:t>
      </w:r>
      <w:r>
        <w:rPr>
          <w:color w:val="000000"/>
          <w:vertAlign w:val="superscript"/>
        </w:rPr>
        <w:t>2</w:t>
      </w:r>
      <w:r>
        <w:rPr>
          <w:color w:val="000000"/>
        </w:rPr>
        <w:t>+a+a+b=2019-1=2018.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2018.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【分析】因为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为方程的根，代入原方程即满足方程，得</w:t>
      </w:r>
      <w:r>
        <w:rPr>
          <w:color w:val="000000"/>
          <w:lang w:eastAsia="zh-CN"/>
        </w:rPr>
        <w:t>a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+a=2019, </w:t>
      </w:r>
      <w:r>
        <w:rPr>
          <w:color w:val="000000"/>
          <w:lang w:eastAsia="zh-CN"/>
        </w:rPr>
        <w:t>又因为方程的两根为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b, </w:t>
      </w:r>
      <w:r>
        <w:rPr>
          <w:color w:val="000000"/>
          <w:lang w:eastAsia="zh-CN"/>
        </w:rPr>
        <w:t>则根据根与系数的关系求得</w:t>
      </w:r>
      <w:r>
        <w:rPr>
          <w:color w:val="000000"/>
          <w:lang w:eastAsia="zh-CN"/>
        </w:rPr>
        <w:t>a+b</w:t>
      </w:r>
      <w:r>
        <w:rPr>
          <w:color w:val="000000"/>
          <w:lang w:eastAsia="zh-CN"/>
        </w:rPr>
        <w:t>的值，于是</w:t>
      </w:r>
      <w:r>
        <w:rPr>
          <w:color w:val="000000"/>
          <w:lang w:eastAsia="zh-CN"/>
        </w:rPr>
        <w:t>a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+2a+b</w:t>
      </w:r>
      <w:r>
        <w:rPr>
          <w:color w:val="000000"/>
          <w:lang w:eastAsia="zh-CN"/>
        </w:rPr>
        <w:t>的值可求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&gt;y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</w:t>
      </w:r>
      <w:r>
        <w:rPr>
          <w:color w:val="000000"/>
          <w:lang w:eastAsia="zh-CN"/>
        </w:rPr>
        <w:t>y=ax^2+bx+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的性质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-2x+c=(x-1)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-1+c,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x&gt;1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的增大而增大，</w:t>
      </w:r>
      <w:r>
        <w:rPr>
          <w:color w:val="000000"/>
          <w:lang w:eastAsia="zh-CN"/>
        </w:rPr>
        <w:t>x&lt;1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的增大而减小，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&lt;0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&gt;y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【分析】把函数式配方，求得对称轴</w:t>
      </w:r>
      <w:r>
        <w:rPr>
          <w:color w:val="000000"/>
          <w:lang w:eastAsia="zh-CN"/>
        </w:rPr>
        <w:t xml:space="preserve">x=1, </w:t>
      </w:r>
      <w:r>
        <w:rPr>
          <w:color w:val="000000"/>
          <w:lang w:eastAsia="zh-CN"/>
        </w:rPr>
        <w:t>所以当</w:t>
      </w:r>
      <w:r>
        <w:rPr>
          <w:color w:val="000000"/>
          <w:lang w:eastAsia="zh-CN"/>
        </w:rPr>
        <w:t>x&gt;1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的增大而增大，</w:t>
      </w:r>
      <w:r>
        <w:rPr>
          <w:color w:val="000000"/>
          <w:lang w:eastAsia="zh-CN"/>
        </w:rPr>
        <w:t>x&lt;1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的增大而减小，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&lt;0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x&lt;1</w:t>
      </w:r>
      <w:r>
        <w:rPr>
          <w:color w:val="000000"/>
          <w:lang w:eastAsia="zh-CN"/>
        </w:rPr>
        <w:t>的范围内，所以当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&lt;0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&gt;y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.</w:t>
      </w:r>
    </w:p>
    <w:p w:rsidR="0088412B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），（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）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二次函数与一次函数的综合应用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1,0</w:t>
      </w:r>
      <w:r>
        <w:rPr>
          <w:color w:val="000000"/>
          <w:lang w:eastAsia="zh-CN"/>
        </w:rPr>
        <w:t>），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0,1</w:t>
      </w:r>
      <w:r>
        <w:rPr>
          <w:color w:val="000000"/>
          <w:lang w:eastAsia="zh-CN"/>
        </w:rPr>
        <w:t>），</w:t>
      </w:r>
      <w:r>
        <w:rPr>
          <w:lang w:eastAsia="zh-CN"/>
        </w:rPr>
        <w:br/>
      </w:r>
      <w:r>
        <w:rPr>
          <w:color w:val="000000"/>
          <w:lang w:eastAsia="zh-CN"/>
        </w:rPr>
        <w:t>故设</w:t>
      </w:r>
      <w:r>
        <w:rPr>
          <w:color w:val="000000"/>
          <w:lang w:eastAsia="zh-CN"/>
        </w:rPr>
        <w:t>y=a(x-1)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1=a(0-1)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a=1, ∴</w:t>
      </w:r>
      <w:r>
        <w:rPr>
          <w:color w:val="000000"/>
          <w:lang w:eastAsia="zh-CN"/>
        </w:rPr>
        <w:t>函数的解析式为：</w:t>
      </w:r>
      <w:r>
        <w:rPr>
          <w:color w:val="000000"/>
          <w:lang w:eastAsia="zh-CN"/>
        </w:rPr>
        <w:t>y=(x-1)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>由图可知，直线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的解析式为</w:t>
      </w:r>
      <w:r>
        <w:rPr>
          <w:color w:val="000000"/>
          <w:lang w:eastAsia="zh-CN"/>
        </w:rPr>
        <w:t>y=x,</w:t>
      </w:r>
      <w:r>
        <w:rPr>
          <w:lang w:eastAsia="zh-CN"/>
        </w:rPr>
        <w:br/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坐标为</w:t>
      </w:r>
      <w:r>
        <w:rPr>
          <w:color w:val="000000"/>
          <w:lang w:eastAsia="zh-CN"/>
        </w:rPr>
        <w:t>(m,m),</w:t>
      </w:r>
      <w:r>
        <w:rPr>
          <w:lang w:eastAsia="zh-CN"/>
        </w:rPr>
        <w:br/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m=(m-1)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±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∴D</w:t>
      </w:r>
      <w:r>
        <w:rPr>
          <w:color w:val="000000"/>
          <w:lang w:eastAsia="zh-CN"/>
        </w:rPr>
        <w:t>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），（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3+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），（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，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-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5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【分析】先求出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点坐标，用顶点法设函数式，代入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点坐标即可求出抛物线函数解析式，直线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的函数式为</w:t>
      </w:r>
      <w:r>
        <w:rPr>
          <w:color w:val="000000"/>
          <w:lang w:eastAsia="zh-CN"/>
        </w:rPr>
        <w:t xml:space="preserve">y=x, 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m,m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代</w:t>
      </w:r>
      <w:r>
        <w:rPr>
          <w:color w:val="000000"/>
          <w:lang w:eastAsia="zh-CN"/>
        </w:rPr>
        <w:t>入二次函数式即可求出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点坐标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y=1−2x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</w:t>
      </w:r>
      <w:r>
        <w:rPr>
          <w:color w:val="000000"/>
          <w:lang w:eastAsia="zh-CN"/>
        </w:rPr>
        <w:t>y=a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x-h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^2 k</w:t>
      </w:r>
      <w:r>
        <w:rPr>
          <w:color w:val="000000"/>
          <w:lang w:eastAsia="zh-CN"/>
        </w:rPr>
        <w:t>的图象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∵y=2x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+bx+1=(x+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>的顶点坐标是</w:t>
      </w:r>
      <w:r>
        <w:rPr>
          <w:color w:val="000000"/>
          <w:lang w:eastAsia="zh-CN"/>
        </w:rPr>
        <w:t>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,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x=−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,y=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∴b=−4x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∴y=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(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4x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=1−2x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所求抛物线的解析式为：</w:t>
      </w:r>
      <w:r>
        <w:rPr>
          <w:color w:val="000000"/>
          <w:lang w:eastAsia="zh-CN"/>
        </w:rPr>
        <w:t>y=1−2x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y=1−2x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【分析】用含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的代数式表示出抛物线的顶点坐标，然后变形即可得到所求抛物线的解析式．</w:t>
      </w:r>
    </w:p>
    <w:p w:rsidR="0088412B">
      <w:pPr>
        <w:rPr>
          <w:lang w:eastAsia="zh-CN"/>
        </w:rPr>
      </w:pPr>
      <w:r>
        <w:rPr>
          <w:lang w:eastAsia="zh-CN"/>
        </w:rPr>
        <w:t>三、解答题</w:t>
      </w:r>
      <w:r>
        <w:rPr>
          <w:lang w:eastAsia="zh-CN"/>
        </w:rPr>
        <w:t>(</w:t>
      </w:r>
      <w:r>
        <w:rPr>
          <w:lang w:eastAsia="zh-CN"/>
        </w:rPr>
        <w:t>本题有</w:t>
      </w:r>
      <w:r>
        <w:rPr>
          <w:lang w:eastAsia="zh-CN"/>
        </w:rPr>
        <w:t>7</w:t>
      </w:r>
      <w:r>
        <w:rPr>
          <w:lang w:eastAsia="zh-CN"/>
        </w:rPr>
        <w:t>小题，</w:t>
      </w:r>
      <w:r>
        <w:rPr>
          <w:lang w:eastAsia="zh-CN"/>
        </w:rPr>
        <w:t>17</w:t>
      </w:r>
      <w:r>
        <w:rPr>
          <w:lang w:eastAsia="zh-CN"/>
        </w:rPr>
        <w:t>、</w:t>
      </w:r>
      <w:r>
        <w:rPr>
          <w:lang w:eastAsia="zh-CN"/>
        </w:rPr>
        <w:t>18</w:t>
      </w:r>
      <w:r>
        <w:rPr>
          <w:lang w:eastAsia="zh-CN"/>
        </w:rPr>
        <w:t>、</w:t>
      </w:r>
      <w:r>
        <w:rPr>
          <w:lang w:eastAsia="zh-CN"/>
        </w:rPr>
        <w:t xml:space="preserve"> 19</w:t>
      </w:r>
      <w:r>
        <w:rPr>
          <w:lang w:eastAsia="zh-CN"/>
        </w:rPr>
        <w:t>、</w:t>
      </w:r>
      <w:r>
        <w:rPr>
          <w:lang w:eastAsia="zh-CN"/>
        </w:rPr>
        <w:t>20</w:t>
      </w:r>
      <w:r>
        <w:rPr>
          <w:lang w:eastAsia="zh-CN"/>
        </w:rPr>
        <w:t>题每题</w:t>
      </w:r>
      <w:r>
        <w:rPr>
          <w:lang w:eastAsia="zh-CN"/>
        </w:rPr>
        <w:t>8</w:t>
      </w:r>
      <w:r>
        <w:rPr>
          <w:lang w:eastAsia="zh-CN"/>
        </w:rPr>
        <w:t>分，第</w:t>
      </w:r>
      <w:r>
        <w:rPr>
          <w:lang w:eastAsia="zh-CN"/>
        </w:rPr>
        <w:t>21</w:t>
      </w:r>
      <w:r>
        <w:rPr>
          <w:lang w:eastAsia="zh-CN"/>
        </w:rPr>
        <w:t>题</w:t>
      </w:r>
      <w:r>
        <w:rPr>
          <w:lang w:eastAsia="zh-CN"/>
        </w:rPr>
        <w:t>10</w:t>
      </w:r>
      <w:r>
        <w:rPr>
          <w:lang w:eastAsia="zh-CN"/>
        </w:rPr>
        <w:t>分，第</w:t>
      </w:r>
      <w:r>
        <w:rPr>
          <w:lang w:eastAsia="zh-CN"/>
        </w:rPr>
        <w:t>22</w:t>
      </w:r>
      <w:r>
        <w:rPr>
          <w:lang w:eastAsia="zh-CN"/>
        </w:rPr>
        <w:t>、</w:t>
      </w:r>
      <w:r>
        <w:rPr>
          <w:lang w:eastAsia="zh-CN"/>
        </w:rPr>
        <w:t>23</w:t>
      </w:r>
      <w:r>
        <w:rPr>
          <w:lang w:eastAsia="zh-CN"/>
        </w:rPr>
        <w:t>题</w:t>
      </w:r>
      <w:r>
        <w:rPr>
          <w:lang w:eastAsia="zh-CN"/>
        </w:rPr>
        <w:t>12</w:t>
      </w:r>
      <w:r>
        <w:rPr>
          <w:lang w:eastAsia="zh-CN"/>
        </w:rPr>
        <w:t>分，第</w:t>
      </w:r>
      <w:r>
        <w:rPr>
          <w:lang w:eastAsia="zh-CN"/>
        </w:rPr>
        <w:t>24</w:t>
      </w:r>
      <w:r>
        <w:rPr>
          <w:lang w:eastAsia="zh-CN"/>
        </w:rPr>
        <w:t>题</w:t>
      </w:r>
      <w:r>
        <w:rPr>
          <w:lang w:eastAsia="zh-CN"/>
        </w:rPr>
        <w:t>14</w:t>
      </w:r>
      <w:r>
        <w:rPr>
          <w:lang w:eastAsia="zh-CN"/>
        </w:rPr>
        <w:t>分，共</w:t>
      </w:r>
      <w:r>
        <w:rPr>
          <w:lang w:eastAsia="zh-CN"/>
        </w:rPr>
        <w:t>80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88412B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</w:t>
      </w:r>
      <w:r>
        <w:rPr>
          <w:color w:val="000000"/>
        </w:rPr>
        <w:t>(x-4)(x+3)=0,</w:t>
      </w:r>
      <w:r>
        <w:br/>
      </w:r>
      <w:r>
        <w:rPr>
          <w:color w:val="000000"/>
        </w:rPr>
        <w:t>∴x-4=0</w:t>
      </w:r>
      <w:r>
        <w:rPr>
          <w:color w:val="000000"/>
        </w:rPr>
        <w:t>或</w:t>
      </w:r>
      <w:r>
        <w:rPr>
          <w:color w:val="000000"/>
        </w:rPr>
        <w:t>x+3=0,</w:t>
      </w:r>
      <w:r>
        <w:br/>
      </w:r>
      <w:r>
        <w:rPr>
          <w:color w:val="000000"/>
        </w:rPr>
        <w:t>∴x</w:t>
      </w:r>
      <w:r>
        <w:rPr>
          <w:color w:val="000000"/>
          <w:vertAlign w:val="subscript"/>
        </w:rPr>
        <w:t>1</w:t>
      </w:r>
      <w:r>
        <w:rPr>
          <w:color w:val="000000"/>
        </w:rPr>
        <w:t>=4</w:t>
      </w:r>
      <w:r>
        <w:rPr>
          <w:color w:val="000000"/>
        </w:rPr>
        <w:t>或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=-3.</w:t>
      </w:r>
      <w:r>
        <w:br/>
      </w:r>
      <w: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rFonts w:ascii="Arial"/>
          <w:color w:val="333333"/>
          <w:highlight w:val="white"/>
          <w:lang w:eastAsia="zh-CN"/>
        </w:rPr>
        <w:t>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－</w:t>
      </w:r>
      <w:r>
        <w:rPr>
          <w:rFonts w:ascii="Arial"/>
          <w:color w:val="333333"/>
          <w:highlight w:val="white"/>
          <w:lang w:eastAsia="zh-CN"/>
        </w:rPr>
        <w:t>2x=-4</w:t>
      </w:r>
      <w:r>
        <w:rPr>
          <w:color w:val="000000"/>
          <w:lang w:eastAsia="zh-CN"/>
        </w:rPr>
        <w:t> ,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>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－</w:t>
      </w:r>
      <w:r>
        <w:rPr>
          <w:rFonts w:ascii="Arial"/>
          <w:color w:val="333333"/>
          <w:highlight w:val="white"/>
          <w:lang w:eastAsia="zh-CN"/>
        </w:rPr>
        <w:t>2x+1=-3</w:t>
      </w:r>
      <w:r>
        <w:rPr>
          <w:color w:val="000000"/>
          <w:lang w:eastAsia="zh-CN"/>
        </w:rPr>
        <w:t> ,</w:t>
      </w:r>
      <w:r>
        <w:rPr>
          <w:lang w:eastAsia="zh-CN"/>
        </w:rPr>
        <w:br/>
      </w:r>
      <w:r>
        <w:rPr>
          <w:color w:val="000000"/>
          <w:lang w:eastAsia="zh-CN"/>
        </w:rPr>
        <w:t>(x-1)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=-3,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原方程无解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</w:t>
      </w:r>
      <w:r>
        <w:rPr>
          <w:color w:val="000000"/>
        </w:rPr>
        <w:t xml:space="preserve"> (x+4)</w:t>
      </w:r>
      <w:r>
        <w:rPr>
          <w:color w:val="000000"/>
          <w:vertAlign w:val="superscript"/>
        </w:rPr>
        <w:t>2</w:t>
      </w:r>
      <w:r>
        <w:rPr>
          <w:color w:val="000000"/>
        </w:rPr>
        <w:t>-5(x+4)=0,</w:t>
      </w:r>
      <w:r>
        <w:br/>
      </w:r>
      <w:r>
        <w:rPr>
          <w:color w:val="000000"/>
        </w:rPr>
        <w:t>(x+4)(x+4-5)=0,</w:t>
      </w:r>
      <w:r>
        <w:br/>
      </w:r>
      <w:r>
        <w:rPr>
          <w:color w:val="000000"/>
        </w:rPr>
        <w:t>(x+4)(x-1)=0,</w:t>
      </w:r>
      <w:r>
        <w:br/>
      </w:r>
      <w:r>
        <w:rPr>
          <w:color w:val="000000"/>
        </w:rPr>
        <w:t>则</w:t>
      </w:r>
      <w:r>
        <w:rPr>
          <w:color w:val="000000"/>
        </w:rPr>
        <w:t>x+4=0</w:t>
      </w:r>
      <w:r>
        <w:rPr>
          <w:color w:val="000000"/>
        </w:rPr>
        <w:t>或</w:t>
      </w:r>
      <w:r>
        <w:rPr>
          <w:color w:val="000000"/>
        </w:rPr>
        <w:t>x-1=0,</w:t>
      </w:r>
      <w:r>
        <w:br/>
      </w:r>
      <w:r>
        <w:rPr>
          <w:color w:val="000000"/>
        </w:rPr>
        <w:t>∴x</w:t>
      </w:r>
      <w:r>
        <w:rPr>
          <w:color w:val="000000"/>
          <w:vertAlign w:val="subscript"/>
        </w:rPr>
        <w:t>1</w:t>
      </w:r>
      <w:r>
        <w:rPr>
          <w:color w:val="000000"/>
        </w:rPr>
        <w:t>=-4, x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=1, </w:t>
      </w:r>
      <w:r>
        <w:br/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）解：</w:t>
      </w:r>
      <w:r>
        <w:rPr>
          <w:color w:val="000000"/>
        </w:rPr>
        <w:t>(x+1)(2x-5)=0,</w:t>
      </w:r>
      <w:r>
        <w:br/>
      </w:r>
      <w:r>
        <w:rPr>
          <w:color w:val="000000"/>
        </w:rPr>
        <w:t>∴x+1=0</w:t>
      </w:r>
      <w:r>
        <w:rPr>
          <w:color w:val="000000"/>
        </w:rPr>
        <w:t>或</w:t>
      </w:r>
      <w:r>
        <w:rPr>
          <w:color w:val="000000"/>
        </w:rPr>
        <w:t>2x-5=0,</w:t>
      </w:r>
      <w:r>
        <w:br/>
      </w:r>
      <w:r>
        <w:rPr>
          <w:color w:val="000000"/>
        </w:rPr>
        <w:t>解得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=-1,x</w:t>
      </w:r>
      <w:r>
        <w:rPr>
          <w:color w:val="000000"/>
          <w:vertAlign w:val="subscript"/>
        </w:rPr>
        <w:t>2</w:t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. </w:t>
      </w:r>
      <w:r>
        <w:br/>
      </w:r>
      <w:r>
        <w:rPr>
          <w:color w:val="000000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配方法解一元二次方程，因式分解法解一元二次方程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）用十字交叉法分解因式解方程即可；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）移项，用配方法解方程，由于平方式不能小于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，本方程无解；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）移项，左边用提取公因式法分解因式，解方程即可；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）用十字交叉法分解因式解方程即可</w:t>
      </w:r>
      <w:r>
        <w:rPr>
          <w:color w:val="000000"/>
          <w:lang w:eastAsia="zh-CN"/>
        </w:rPr>
        <w:t>.</w:t>
      </w:r>
    </w:p>
    <w:p w:rsidR="0088412B">
      <w:pPr>
        <w:spacing w:after="0"/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原方程</w:t>
      </w:r>
      <w:r>
        <w:rPr>
          <w:color w:val="000000"/>
          <w:lang w:eastAsia="zh-CN"/>
        </w:rPr>
        <w:t>有两个实数根，</w:t>
      </w:r>
      <w:r>
        <w:rPr>
          <w:lang w:eastAsia="zh-CN"/>
        </w:rPr>
        <w:br/>
      </w:r>
      <w:r>
        <w:rPr>
          <w:color w:val="000000"/>
          <w:lang w:eastAsia="zh-CN"/>
        </w:rPr>
        <w:t>∴△=[−(2k+1)]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4(k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+2k)≥0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∴4k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+4k+1−4k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8k≥0</w:t>
      </w:r>
      <w:r>
        <w:rPr>
          <w:lang w:eastAsia="zh-CN"/>
        </w:rPr>
        <w:br/>
      </w:r>
      <w:r>
        <w:rPr>
          <w:color w:val="000000"/>
          <w:lang w:eastAsia="zh-CN"/>
        </w:rPr>
        <w:t>∴1−4k≥0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∴k≤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> 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k≤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时，原方程有两个实数根</w:t>
      </w:r>
      <w:r>
        <w:rPr>
          <w:color w:val="000000"/>
          <w:lang w:eastAsia="zh-CN"/>
        </w:rPr>
        <w:t xml:space="preserve">.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假设存在实数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使得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⋅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≥0</w:t>
      </w:r>
      <w:r>
        <w:rPr>
          <w:color w:val="000000"/>
          <w:lang w:eastAsia="zh-CN"/>
        </w:rPr>
        <w:t>成立。</w:t>
      </w:r>
      <w:r>
        <w:rPr>
          <w:lang w:eastAsia="zh-CN"/>
        </w:rPr>
        <w:br/>
      </w:r>
      <w:r>
        <w:rPr>
          <w:color w:val="000000"/>
        </w:rPr>
        <w:t>∵x</w:t>
      </w:r>
      <w:r>
        <w:rPr>
          <w:color w:val="000000"/>
          <w:vertAlign w:val="subscript"/>
        </w:rPr>
        <w:t>1</w:t>
      </w:r>
      <w:r>
        <w:rPr>
          <w:color w:val="000000"/>
        </w:rPr>
        <w:t>, x</w:t>
      </w:r>
      <w:r>
        <w:rPr>
          <w:color w:val="000000"/>
          <w:vertAlign w:val="subscript"/>
        </w:rPr>
        <w:t>2</w:t>
      </w:r>
      <w:r>
        <w:rPr>
          <w:color w:val="000000"/>
        </w:rPr>
        <w:t>是原方程的两根，</w:t>
      </w:r>
      <w:r>
        <w:rPr>
          <w:color w:val="000000"/>
        </w:rPr>
        <w:t xml:space="preserve"> ∴x</w:t>
      </w:r>
      <w:r>
        <w:rPr>
          <w:color w:val="000000"/>
          <w:vertAlign w:val="subscript"/>
        </w:rPr>
        <w:t>1</w:t>
      </w:r>
      <w:r>
        <w:rPr>
          <w:color w:val="000000"/>
        </w:rPr>
        <w:t>+x</w:t>
      </w:r>
      <w:r>
        <w:rPr>
          <w:color w:val="000000"/>
          <w:vertAlign w:val="subscript"/>
        </w:rPr>
        <w:t>2</w:t>
      </w:r>
      <w:r>
        <w:rPr>
          <w:color w:val="000000"/>
        </w:rPr>
        <w:t>=2k+1, x</w:t>
      </w:r>
      <w:r>
        <w:rPr>
          <w:color w:val="000000"/>
          <w:vertAlign w:val="subscript"/>
        </w:rPr>
        <w:t>1</w:t>
      </w:r>
      <w:r>
        <w:rPr>
          <w:color w:val="000000"/>
        </w:rPr>
        <w:t>⋅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=k</w:t>
      </w:r>
      <w:r>
        <w:rPr>
          <w:color w:val="000000"/>
          <w:vertAlign w:val="superscript"/>
        </w:rPr>
        <w:t>2</w:t>
      </w:r>
      <w:r>
        <w:rPr>
          <w:color w:val="000000"/>
        </w:rPr>
        <w:t>+2k.</w:t>
      </w:r>
      <w:r>
        <w:br/>
      </w:r>
      <w:r>
        <w:rPr>
          <w:color w:val="000000"/>
        </w:rPr>
        <w:t>由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⋅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−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  <w:vertAlign w:val="superscript"/>
        </w:rPr>
        <w:t>2</w:t>
      </w:r>
      <w:r>
        <w:rPr>
          <w:color w:val="000000"/>
        </w:rPr>
        <w:t>−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  <w:vertAlign w:val="superscript"/>
        </w:rPr>
        <w:t>2</w:t>
      </w:r>
      <w:r>
        <w:rPr>
          <w:color w:val="000000"/>
        </w:rPr>
        <w:t>≥0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得</w:t>
      </w:r>
      <w:r>
        <w:rPr>
          <w:color w:val="000000"/>
        </w:rPr>
        <w:t>3x</w:t>
      </w:r>
      <w:r>
        <w:rPr>
          <w:color w:val="000000"/>
          <w:vertAlign w:val="subscript"/>
        </w:rPr>
        <w:t>1</w:t>
      </w:r>
      <w:r>
        <w:rPr>
          <w:color w:val="000000"/>
        </w:rPr>
        <w:t>⋅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−</w:t>
      </w:r>
      <w:r>
        <w:rPr>
          <w:color w:val="000000"/>
        </w:rPr>
        <w:t>(x</w:t>
      </w:r>
      <w:r>
        <w:rPr>
          <w:color w:val="000000"/>
          <w:vertAlign w:val="subscript"/>
        </w:rPr>
        <w:t>1</w:t>
      </w:r>
      <w:r>
        <w:rPr>
          <w:color w:val="000000"/>
        </w:rPr>
        <w:t>+x</w:t>
      </w:r>
      <w:r>
        <w:rPr>
          <w:color w:val="000000"/>
          <w:vertAlign w:val="subscript"/>
        </w:rPr>
        <w:t>2</w:t>
      </w:r>
      <w:r>
        <w:rPr>
          <w:color w:val="000000"/>
        </w:rPr>
        <w:t>)</w:t>
      </w:r>
      <w:r>
        <w:rPr>
          <w:color w:val="000000"/>
          <w:vertAlign w:val="superscript"/>
        </w:rPr>
        <w:t>2</w:t>
      </w:r>
      <w:r>
        <w:rPr>
          <w:color w:val="000000"/>
        </w:rPr>
        <w:t>≥0</w:t>
      </w:r>
      <w:r>
        <w:rPr>
          <w:color w:val="000000"/>
        </w:rPr>
        <w:t>，</w:t>
      </w:r>
      <w:r>
        <w:br/>
      </w:r>
      <w:r>
        <w:rPr>
          <w:color w:val="000000"/>
        </w:rPr>
        <w:t> ∴3(k</w:t>
      </w:r>
      <w:r>
        <w:rPr>
          <w:color w:val="000000"/>
          <w:vertAlign w:val="superscript"/>
        </w:rPr>
        <w:t>2</w:t>
      </w:r>
      <w:r>
        <w:rPr>
          <w:color w:val="000000"/>
        </w:rPr>
        <w:t>+2k)−(2k+1)</w:t>
      </w:r>
      <w:r>
        <w:rPr>
          <w:color w:val="000000"/>
          <w:vertAlign w:val="superscript"/>
        </w:rPr>
        <w:t>2</w:t>
      </w:r>
      <w:r>
        <w:rPr>
          <w:color w:val="000000"/>
        </w:rPr>
        <w:t>≥0,</w:t>
      </w:r>
      <w:r>
        <w:br/>
      </w:r>
      <w:r>
        <w:rPr>
          <w:color w:val="000000"/>
        </w:rPr>
        <w:t>整理得：</w:t>
      </w:r>
      <w:r>
        <w:rPr>
          <w:color w:val="000000"/>
        </w:rPr>
        <w:t>−</w:t>
      </w:r>
      <w:r>
        <w:rPr>
          <w:color w:val="000000"/>
        </w:rPr>
        <w:t>(k−1)</w:t>
      </w:r>
      <w:r>
        <w:rPr>
          <w:color w:val="000000"/>
          <w:vertAlign w:val="superscript"/>
        </w:rPr>
        <w:t>2</w:t>
      </w:r>
      <w:r>
        <w:rPr>
          <w:color w:val="000000"/>
        </w:rPr>
        <w:t>≥0,</w:t>
      </w:r>
      <w:r>
        <w:br/>
      </w:r>
      <w:r>
        <w:rPr>
          <w:color w:val="000000"/>
        </w:rPr>
        <w:t>∴</w:t>
      </w:r>
      <w:r>
        <w:rPr>
          <w:color w:val="000000"/>
        </w:rPr>
        <w:t>当</w:t>
      </w:r>
      <w:r>
        <w:rPr>
          <w:color w:val="000000"/>
        </w:rPr>
        <w:t>k=1</w:t>
      </w:r>
      <w:r>
        <w:rPr>
          <w:color w:val="000000"/>
        </w:rPr>
        <w:t>时，上式成立，</w:t>
      </w:r>
      <w:r>
        <w:br/>
      </w:r>
      <w:r>
        <w:rPr>
          <w:color w:val="000000"/>
        </w:rPr>
        <w:t>由（</w:t>
      </w:r>
      <w:r>
        <w:rPr>
          <w:color w:val="000000"/>
        </w:rPr>
        <w:t>1</w:t>
      </w:r>
      <w:r>
        <w:rPr>
          <w:color w:val="000000"/>
        </w:rPr>
        <w:t>）知</w:t>
      </w:r>
      <w:r>
        <w:rPr>
          <w:color w:val="000000"/>
        </w:rPr>
        <w:t>k≤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, </w:t>
      </w:r>
      <w:r>
        <w:br/>
      </w:r>
      <w:r>
        <w:rPr>
          <w:color w:val="000000"/>
        </w:rPr>
        <w:t>∴</w:t>
      </w:r>
      <w:r>
        <w:rPr>
          <w:color w:val="000000"/>
        </w:rPr>
        <w:t>不存在实数</w:t>
      </w:r>
      <w:r>
        <w:rPr>
          <w:color w:val="000000"/>
        </w:rPr>
        <w:t>k</w:t>
      </w:r>
      <w:r>
        <w:rPr>
          <w:color w:val="000000"/>
        </w:rPr>
        <w:t>使得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</w:rPr>
        <w:t>⋅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</w:rPr>
        <w:t>−</w:t>
      </w:r>
      <w:r>
        <w:rPr>
          <w:color w:val="000000"/>
        </w:rPr>
        <w:t>x</w:t>
      </w:r>
      <w:r>
        <w:rPr>
          <w:color w:val="000000"/>
          <w:vertAlign w:val="subscript"/>
        </w:rPr>
        <w:t>1</w:t>
      </w:r>
      <w:r>
        <w:rPr>
          <w:color w:val="000000"/>
          <w:vertAlign w:val="superscript"/>
        </w:rPr>
        <w:t>2</w:t>
      </w:r>
      <w:r>
        <w:rPr>
          <w:color w:val="000000"/>
        </w:rPr>
        <w:t>−</w:t>
      </w:r>
      <w:r>
        <w:rPr>
          <w:color w:val="000000"/>
        </w:rPr>
        <w:t>x</w:t>
      </w:r>
      <w:r>
        <w:rPr>
          <w:color w:val="000000"/>
          <w:vertAlign w:val="subscript"/>
        </w:rPr>
        <w:t>2</w:t>
      </w:r>
      <w:r>
        <w:rPr>
          <w:color w:val="000000"/>
          <w:vertAlign w:val="superscript"/>
        </w:rPr>
        <w:t>2</w:t>
      </w:r>
      <w:r>
        <w:rPr>
          <w:color w:val="000000"/>
        </w:rPr>
        <w:t>≥0</w:t>
      </w:r>
      <w:r>
        <w:rPr>
          <w:color w:val="000000"/>
        </w:rPr>
        <w:t>成立</w:t>
      </w:r>
      <w:r>
        <w:rPr>
          <w:color w:val="000000"/>
        </w:rPr>
        <w:t xml:space="preserve">. </w:t>
      </w:r>
      <w:r>
        <w:br/>
      </w:r>
      <w:r>
        <w:rPr>
          <w:color w:val="000000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一元二次方程根的判别式及应用，一元二次方程的根与系数的关系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）根据已知一元二次方程的根的情况，得到根的判别式</w:t>
      </w:r>
      <w:r>
        <w:rPr>
          <w:color w:val="000000"/>
          <w:lang w:eastAsia="zh-CN"/>
        </w:rPr>
        <w:t>△≥0</w:t>
      </w:r>
      <w:r>
        <w:rPr>
          <w:color w:val="000000"/>
          <w:lang w:eastAsia="zh-CN"/>
        </w:rPr>
        <w:t>，据此列出关于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的不等式，通过解该不等式即可求得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的取值范围；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）假设存在实数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使得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⋅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≥0</w:t>
      </w:r>
      <w:r>
        <w:rPr>
          <w:color w:val="000000"/>
          <w:lang w:eastAsia="zh-CN"/>
        </w:rPr>
        <w:t>成立．利用根与系数的关系可以求得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=2k+1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•x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=k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+2k</w:t>
      </w:r>
      <w:r>
        <w:rPr>
          <w:color w:val="000000"/>
          <w:lang w:eastAsia="zh-CN"/>
        </w:rPr>
        <w:t>，然后利用完全平方公式可以把已知不等式转化为用两根之和、两根之积的形式表示即</w:t>
      </w:r>
      <w:r>
        <w:rPr>
          <w:color w:val="000000"/>
          <w:lang w:eastAsia="zh-CN"/>
        </w:rPr>
        <w:t>3x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•x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-(x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≥0</w:t>
      </w:r>
      <w:r>
        <w:rPr>
          <w:color w:val="000000"/>
          <w:lang w:eastAsia="zh-CN"/>
        </w:rPr>
        <w:t>，通过解不等式，结合</w:t>
      </w:r>
      <w:r>
        <w:rPr>
          <w:color w:val="000000"/>
          <w:lang w:eastAsia="zh-CN"/>
        </w:rPr>
        <w:t>△≥0</w:t>
      </w:r>
      <w:r>
        <w:rPr>
          <w:color w:val="000000"/>
          <w:lang w:eastAsia="zh-CN"/>
        </w:rPr>
        <w:t>，可以求得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的值．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解：由题意得：</w:t>
      </w:r>
      <w:r>
        <w:rPr>
          <w:color w:val="000000"/>
          <w:lang w:eastAsia="zh-CN"/>
        </w:rPr>
        <w:t xml:space="preserve"> “</w:t>
      </w:r>
      <w:r>
        <w:rPr>
          <w:color w:val="000000"/>
          <w:lang w:eastAsia="zh-CN"/>
        </w:rPr>
        <w:t>特征数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为｛</w:t>
      </w:r>
      <w:r>
        <w:rPr>
          <w:color w:val="000000"/>
          <w:lang w:eastAsia="zh-CN"/>
        </w:rPr>
        <w:t>1,-4,1</w:t>
      </w:r>
      <w:r>
        <w:rPr>
          <w:color w:val="000000"/>
          <w:lang w:eastAsia="zh-CN"/>
        </w:rPr>
        <w:t>｝的函数是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-4x+1,</w:t>
      </w:r>
      <w:r>
        <w:rPr>
          <w:lang w:eastAsia="zh-CN"/>
        </w:rPr>
        <w:br/>
      </w:r>
      <w:r>
        <w:rPr>
          <w:color w:val="000000"/>
          <w:lang w:eastAsia="zh-CN"/>
        </w:rPr>
        <w:t>配方得：</w:t>
      </w:r>
      <w:r>
        <w:rPr>
          <w:color w:val="000000"/>
          <w:lang w:eastAsia="zh-CN"/>
        </w:rPr>
        <w:t>y=(x-2)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-3 ,</w:t>
      </w:r>
      <w:r>
        <w:rPr>
          <w:lang w:eastAsia="zh-CN"/>
        </w:rPr>
        <w:br/>
      </w:r>
      <w:r>
        <w:rPr>
          <w:color w:val="000000"/>
          <w:lang w:eastAsia="zh-CN"/>
        </w:rPr>
        <w:t>则图象先向左平移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个单位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再向下平移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个单位得到一个新函数为，</w:t>
      </w:r>
      <w:r>
        <w:rPr>
          <w:lang w:eastAsia="zh-CN"/>
        </w:rPr>
        <w:br/>
      </w:r>
      <w:r>
        <w:rPr>
          <w:color w:val="000000"/>
          <w:lang w:eastAsia="zh-CN"/>
        </w:rPr>
        <w:t>y=(x-2+3)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-3-2=x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+2x-4.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二次函数图象的几何变换，定义新运算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【分析】根据函数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特征数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的定义写出</w:t>
      </w:r>
      <w:r>
        <w:rPr>
          <w:rFonts w:ascii="Arial"/>
          <w:color w:val="333333"/>
          <w:highlight w:val="white"/>
          <w:lang w:eastAsia="zh-CN"/>
        </w:rPr>
        <w:t>“</w:t>
      </w:r>
      <w:r>
        <w:rPr>
          <w:rFonts w:ascii="Arial"/>
          <w:color w:val="333333"/>
          <w:highlight w:val="white"/>
          <w:lang w:eastAsia="zh-CN"/>
        </w:rPr>
        <w:t>特征数</w:t>
      </w:r>
      <w:r>
        <w:rPr>
          <w:rFonts w:ascii="Arial"/>
          <w:color w:val="333333"/>
          <w:highlight w:val="white"/>
          <w:lang w:eastAsia="zh-CN"/>
        </w:rPr>
        <w:t>”</w:t>
      </w:r>
      <w:r>
        <w:rPr>
          <w:rFonts w:ascii="Arial"/>
          <w:color w:val="333333"/>
          <w:highlight w:val="white"/>
          <w:lang w:eastAsia="zh-CN"/>
        </w:rPr>
        <w:t>为｛</w:t>
      </w:r>
      <w:r>
        <w:rPr>
          <w:rFonts w:ascii="Arial"/>
          <w:color w:val="333333"/>
          <w:highlight w:val="white"/>
          <w:lang w:eastAsia="zh-CN"/>
        </w:rPr>
        <w:t>1,-4,1</w:t>
      </w:r>
      <w:r>
        <w:rPr>
          <w:rFonts w:ascii="Arial"/>
          <w:color w:val="333333"/>
          <w:highlight w:val="white"/>
          <w:lang w:eastAsia="zh-CN"/>
        </w:rPr>
        <w:t>｝的函数式，然后配方，再通过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横坐标左加右减，纵坐标上加下减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的方法得出平移后的函数式即可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解：设道路的宽为</w:t>
      </w:r>
      <w:r>
        <w:rPr>
          <w:color w:val="000000"/>
          <w:lang w:eastAsia="zh-CN"/>
        </w:rPr>
        <w:t xml:space="preserve">x, </w:t>
      </w:r>
      <w:r>
        <w:rPr>
          <w:color w:val="000000"/>
          <w:lang w:eastAsia="zh-CN"/>
        </w:rPr>
        <w:t>由题意得：</w:t>
      </w:r>
      <w:r>
        <w:rPr>
          <w:lang w:eastAsia="zh-CN"/>
        </w:rPr>
        <w:br/>
      </w:r>
      <w:r>
        <w:rPr>
          <w:color w:val="000000"/>
          <w:lang w:eastAsia="zh-CN"/>
        </w:rPr>
        <w:t>(20-x)(27-x)=450,</w:t>
      </w:r>
      <w:r>
        <w:rPr>
          <w:lang w:eastAsia="zh-CN"/>
        </w:rPr>
        <w:br/>
      </w:r>
      <w:r>
        <w:rPr>
          <w:color w:val="000000"/>
          <w:lang w:eastAsia="zh-CN"/>
        </w:rPr>
        <w:t>整理得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-47x+90=0,</w:t>
      </w:r>
      <w:r>
        <w:rPr>
          <w:lang w:eastAsia="zh-CN"/>
        </w:rPr>
        <w:br/>
      </w:r>
      <w:r>
        <w:rPr>
          <w:color w:val="000000"/>
          <w:lang w:eastAsia="zh-CN"/>
        </w:rPr>
        <w:t>(x-45)(x-2)=0,</w:t>
      </w:r>
      <w:r>
        <w:rPr>
          <w:lang w:eastAsia="zh-CN"/>
        </w:rPr>
        <w:br/>
      </w:r>
      <w:r>
        <w:rPr>
          <w:color w:val="000000"/>
          <w:lang w:eastAsia="zh-CN"/>
        </w:rPr>
        <w:t>∴x=2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x=45(</w:t>
      </w:r>
      <w:r>
        <w:rPr>
          <w:color w:val="000000"/>
          <w:lang w:eastAsia="zh-CN"/>
        </w:rPr>
        <w:t>舍去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道路的宽为</w:t>
      </w:r>
      <w:r>
        <w:rPr>
          <w:color w:val="000000"/>
          <w:lang w:eastAsia="zh-CN"/>
        </w:rPr>
        <w:t xml:space="preserve">2m.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一元二次方程的应用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【分析】设道路的宽为</w:t>
      </w:r>
      <w:r>
        <w:rPr>
          <w:color w:val="000000"/>
          <w:lang w:eastAsia="zh-CN"/>
        </w:rPr>
        <w:t xml:space="preserve">x, </w:t>
      </w:r>
      <w:r>
        <w:rPr>
          <w:color w:val="000000"/>
          <w:lang w:eastAsia="zh-CN"/>
        </w:rPr>
        <w:t>因为矩形的空白部分，正好能拼成一个矩形，则根据长方形的面积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长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宽，列出等式，再求解即可，注意舍去不合题意的解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设矩形的长为</w:t>
      </w:r>
      <w:r>
        <w:rPr>
          <w:color w:val="000000"/>
          <w:lang w:eastAsia="zh-CN"/>
        </w:rPr>
        <w:t xml:space="preserve">2x, </w:t>
      </w:r>
      <w:r>
        <w:rPr>
          <w:color w:val="000000"/>
          <w:lang w:eastAsia="zh-CN"/>
        </w:rPr>
        <w:t>宽为</w:t>
      </w:r>
      <w:r>
        <w:rPr>
          <w:color w:val="000000"/>
          <w:lang w:eastAsia="zh-CN"/>
        </w:rPr>
        <w:t>x,</w:t>
      </w:r>
      <w:r>
        <w:rPr>
          <w:lang w:eastAsia="zh-CN"/>
        </w:rPr>
        <w:br/>
      </w:r>
      <w:r>
        <w:rPr>
          <w:color w:val="000000"/>
          <w:lang w:eastAsia="zh-CN"/>
        </w:rPr>
        <w:t>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-3x-2(2x-3-1)×1-x×1=288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整理得</w:t>
      </w:r>
      <w:r>
        <w:rPr>
          <w:color w:val="000000"/>
          <w:lang w:eastAsia="zh-CN"/>
        </w:rPr>
        <w:t>2x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-8x-280=0, 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-4x-140=0,</w:t>
      </w:r>
      <w:r>
        <w:rPr>
          <w:lang w:eastAsia="zh-CN"/>
        </w:rPr>
        <w:br/>
      </w:r>
      <w:r>
        <w:rPr>
          <w:color w:val="000000"/>
          <w:lang w:eastAsia="zh-CN"/>
        </w:rPr>
        <w:t>(x-14)(x+10)=0,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x=14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x=-10(</w:t>
      </w:r>
      <w:r>
        <w:rPr>
          <w:color w:val="000000"/>
          <w:lang w:eastAsia="zh-CN"/>
        </w:rPr>
        <w:t>舍去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>∴</w:t>
      </w:r>
      <w:r>
        <w:rPr>
          <w:rFonts w:ascii="Arial"/>
          <w:color w:val="333333"/>
          <w:highlight w:val="white"/>
          <w:lang w:eastAsia="zh-CN"/>
        </w:rPr>
        <w:t>当温室的长为</w:t>
      </w:r>
      <w:r>
        <w:rPr>
          <w:rFonts w:ascii="Arial"/>
          <w:color w:val="333333"/>
          <w:highlight w:val="white"/>
          <w:lang w:eastAsia="zh-CN"/>
        </w:rPr>
        <w:t xml:space="preserve">28m, </w:t>
      </w:r>
      <w:r>
        <w:rPr>
          <w:rFonts w:ascii="Arial"/>
          <w:color w:val="333333"/>
          <w:highlight w:val="white"/>
          <w:lang w:eastAsia="zh-CN"/>
        </w:rPr>
        <w:t>宽为</w:t>
      </w:r>
      <w:r>
        <w:rPr>
          <w:rFonts w:ascii="Arial"/>
          <w:color w:val="333333"/>
          <w:highlight w:val="white"/>
          <w:lang w:eastAsia="zh-CN"/>
        </w:rPr>
        <w:t>14m</w:t>
      </w:r>
      <w:r>
        <w:rPr>
          <w:rFonts w:ascii="Arial"/>
          <w:color w:val="333333"/>
          <w:highlight w:val="white"/>
          <w:lang w:eastAsia="zh-CN"/>
        </w:rPr>
        <w:t>时，蔬菜种植区域的面积是</w:t>
      </w:r>
      <w:r>
        <w:rPr>
          <w:rFonts w:ascii="Arial"/>
          <w:color w:val="333333"/>
          <w:highlight w:val="white"/>
          <w:lang w:eastAsia="zh-CN"/>
        </w:rPr>
        <w:t>288m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.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【分析】设矩形的长为</w:t>
      </w:r>
      <w:r>
        <w:rPr>
          <w:color w:val="000000"/>
          <w:lang w:eastAsia="zh-CN"/>
        </w:rPr>
        <w:t xml:space="preserve">2x, </w:t>
      </w:r>
      <w:r>
        <w:rPr>
          <w:color w:val="000000"/>
          <w:lang w:eastAsia="zh-CN"/>
        </w:rPr>
        <w:t>宽为</w:t>
      </w:r>
      <w:r>
        <w:rPr>
          <w:color w:val="000000"/>
          <w:lang w:eastAsia="zh-CN"/>
        </w:rPr>
        <w:t>x, </w:t>
      </w:r>
      <w:r>
        <w:rPr>
          <w:rFonts w:ascii="Arial"/>
          <w:color w:val="333333"/>
          <w:highlight w:val="white"/>
          <w:lang w:eastAsia="zh-CN"/>
        </w:rPr>
        <w:t>蔬菜种植区域的面积等于矩形的面积减去四周通道的面积，根据面积等于</w:t>
      </w:r>
      <w:r>
        <w:rPr>
          <w:rFonts w:ascii="Arial"/>
          <w:color w:val="333333"/>
          <w:highlight w:val="white"/>
          <w:lang w:eastAsia="zh-CN"/>
        </w:rPr>
        <w:t>288</w:t>
      </w:r>
      <w:r>
        <w:rPr>
          <w:rFonts w:ascii="Arial"/>
          <w:color w:val="333333"/>
          <w:highlight w:val="white"/>
          <w:lang w:eastAsia="zh-CN"/>
        </w:rPr>
        <w:t>列方程，求出</w:t>
      </w:r>
      <w:r>
        <w:rPr>
          <w:rFonts w:ascii="Arial"/>
          <w:color w:val="333333"/>
          <w:highlight w:val="white"/>
          <w:lang w:eastAsia="zh-CN"/>
        </w:rPr>
        <w:t xml:space="preserve">x, </w:t>
      </w:r>
      <w:r>
        <w:rPr>
          <w:rFonts w:ascii="Arial"/>
          <w:color w:val="333333"/>
          <w:highlight w:val="white"/>
          <w:lang w:eastAsia="zh-CN"/>
        </w:rPr>
        <w:t>则矩形的长和宽</w:t>
      </w:r>
      <w:r>
        <w:rPr>
          <w:rFonts w:ascii="Arial"/>
          <w:color w:val="333333"/>
          <w:highlight w:val="white"/>
          <w:lang w:eastAsia="zh-CN"/>
        </w:rPr>
        <w:t>可知</w:t>
      </w:r>
      <w:r>
        <w:rPr>
          <w:rFonts w:ascii="Arial"/>
          <w:color w:val="333333"/>
          <w:highlight w:val="white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 ∵</w:t>
      </w:r>
      <w:r>
        <w:rPr>
          <w:rFonts w:ascii="Arial"/>
          <w:color w:val="333333"/>
          <w:highlight w:val="white"/>
          <w:lang w:eastAsia="zh-CN"/>
        </w:rPr>
        <w:t>y=</w:t>
      </w:r>
      <w:r>
        <w:rPr>
          <w:rFonts w:ascii="Arial"/>
          <w:color w:val="333333"/>
          <w:highlight w:val="white"/>
          <w:lang w:eastAsia="zh-CN"/>
        </w:rPr>
        <w:t>－</w:t>
      </w:r>
      <w:r>
        <w:rPr>
          <w:rFonts w:ascii="Arial"/>
          <w:color w:val="333333"/>
          <w:highlight w:val="white"/>
          <w:lang w:eastAsia="zh-CN"/>
        </w:rPr>
        <w:t>x</w:t>
      </w:r>
      <w:r>
        <w:rPr>
          <w:rFonts w:ascii="Arial"/>
          <w:color w:val="333333"/>
          <w:highlight w:val="white"/>
          <w:vertAlign w:val="super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（</w:t>
      </w:r>
      <w:r>
        <w:rPr>
          <w:rFonts w:ascii="Arial"/>
          <w:color w:val="333333"/>
          <w:highlight w:val="white"/>
          <w:lang w:eastAsia="zh-CN"/>
        </w:rPr>
        <w:t>m</w:t>
      </w:r>
      <w:r>
        <w:rPr>
          <w:rFonts w:ascii="Arial"/>
          <w:color w:val="333333"/>
          <w:highlight w:val="white"/>
          <w:lang w:eastAsia="zh-CN"/>
        </w:rPr>
        <w:t>－</w:t>
      </w:r>
      <w:r>
        <w:rPr>
          <w:rFonts w:ascii="Arial"/>
          <w:color w:val="333333"/>
          <w:highlight w:val="white"/>
          <w:lang w:eastAsia="zh-CN"/>
        </w:rPr>
        <w:t>1</w:t>
      </w:r>
      <w:r>
        <w:rPr>
          <w:rFonts w:ascii="Arial"/>
          <w:color w:val="333333"/>
          <w:highlight w:val="white"/>
          <w:lang w:eastAsia="zh-CN"/>
        </w:rPr>
        <w:t>）</w:t>
      </w:r>
      <w:r>
        <w:rPr>
          <w:rFonts w:ascii="Arial"/>
          <w:color w:val="333333"/>
          <w:highlight w:val="white"/>
          <w:lang w:eastAsia="zh-CN"/>
        </w:rPr>
        <w:t>x+m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>3=-0+(m-1)×0+m=3,</w:t>
      </w:r>
      <w:r>
        <w:rPr>
          <w:lang w:eastAsia="zh-CN"/>
        </w:rPr>
        <w:br/>
      </w:r>
      <w:r>
        <w:rPr>
          <w:color w:val="000000"/>
          <w:lang w:eastAsia="zh-CN"/>
        </w:rPr>
        <w:t>∴m=3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y=-x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+2x+3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令</w:t>
      </w:r>
      <w:r>
        <w:rPr>
          <w:color w:val="000000"/>
          <w:lang w:eastAsia="zh-CN"/>
        </w:rPr>
        <w:t>-x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+2x+3=0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(x-3)(x+1)=0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∴x-3=0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x+1=0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∴x=3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x=-1,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抛物线与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轴的交点为（</w:t>
      </w:r>
      <w:r>
        <w:rPr>
          <w:color w:val="000000"/>
          <w:lang w:eastAsia="zh-CN"/>
        </w:rPr>
        <w:t>3,0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-1,0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.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∵y=-x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+2x+3=-(x-1)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+4,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对称轴</w:t>
      </w:r>
      <w:r>
        <w:rPr>
          <w:color w:val="000000"/>
          <w:lang w:eastAsia="zh-CN"/>
        </w:rPr>
        <w:t>x=1,</w:t>
      </w:r>
      <w:r>
        <w:rPr>
          <w:lang w:eastAsia="zh-CN"/>
        </w:rPr>
        <w:br/>
      </w:r>
      <w:r>
        <w:rPr>
          <w:color w:val="000000"/>
          <w:lang w:eastAsia="zh-CN"/>
        </w:rPr>
        <w:t>∵a=-1&lt;0, ∴x&gt;1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的增大而减小</w:t>
      </w:r>
      <w:r>
        <w:rPr>
          <w:color w:val="000000"/>
          <w:lang w:eastAsia="zh-CN"/>
        </w:rPr>
        <w:t xml:space="preserve">.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令</w:t>
      </w:r>
      <w:r>
        <w:rPr>
          <w:color w:val="000000"/>
          <w:lang w:eastAsia="zh-CN"/>
        </w:rPr>
        <w:t>-x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+2x+3=0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由题（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）得</w:t>
      </w:r>
      <w:r>
        <w:rPr>
          <w:color w:val="000000"/>
          <w:lang w:eastAsia="zh-CN"/>
        </w:rPr>
        <w:t>x=3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x=-1,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a=-1&lt;0, ∴-1&lt;x&lt;3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 xml:space="preserve">y&gt;0.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二次函数图象与坐标轴的交点问题，二次函数</w:t>
      </w:r>
      <w:r>
        <w:rPr>
          <w:color w:val="000000"/>
          <w:lang w:eastAsia="zh-CN"/>
        </w:rPr>
        <w:t>y=a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x-h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^2+k</w:t>
      </w:r>
      <w:r>
        <w:rPr>
          <w:color w:val="000000"/>
          <w:lang w:eastAsia="zh-CN"/>
        </w:rPr>
        <w:t>的性质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）把（</w:t>
      </w:r>
      <w:r>
        <w:rPr>
          <w:color w:val="000000"/>
          <w:lang w:eastAsia="zh-CN"/>
        </w:rPr>
        <w:t>0,3</w:t>
      </w:r>
      <w:r>
        <w:rPr>
          <w:color w:val="000000"/>
          <w:lang w:eastAsia="zh-CN"/>
        </w:rPr>
        <w:t>）代入函数式即可求出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值，再令</w:t>
      </w:r>
      <w:r>
        <w:rPr>
          <w:color w:val="000000"/>
          <w:lang w:eastAsia="zh-CN"/>
        </w:rPr>
        <w:t xml:space="preserve">y=0, </w:t>
      </w:r>
      <w:r>
        <w:rPr>
          <w:color w:val="000000"/>
          <w:lang w:eastAsia="zh-CN"/>
        </w:rPr>
        <w:t>即可求出抛物线与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轴的交点；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）把函数式配方，求出对称轴方程，因为</w:t>
      </w:r>
      <w:r>
        <w:rPr>
          <w:color w:val="000000"/>
          <w:lang w:eastAsia="zh-CN"/>
        </w:rPr>
        <w:t xml:space="preserve">a&lt;0, </w:t>
      </w:r>
      <w:r>
        <w:rPr>
          <w:color w:val="000000"/>
          <w:lang w:eastAsia="zh-CN"/>
        </w:rPr>
        <w:t>所以在对称轴右方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的增大而减小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）根据图象与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轴的交点，结合</w:t>
      </w:r>
      <w:r>
        <w:rPr>
          <w:color w:val="000000"/>
          <w:lang w:eastAsia="zh-CN"/>
        </w:rPr>
        <w:t xml:space="preserve">a&lt;0, </w:t>
      </w:r>
      <w:r>
        <w:rPr>
          <w:color w:val="000000"/>
          <w:lang w:eastAsia="zh-CN"/>
        </w:rPr>
        <w:t>得出在两根之间，</w:t>
      </w:r>
      <w:r>
        <w:rPr>
          <w:color w:val="000000"/>
          <w:lang w:eastAsia="zh-CN"/>
        </w:rPr>
        <w:t>y&gt;0.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设标价为</w:t>
      </w:r>
      <w:r>
        <w:rPr>
          <w:color w:val="000000"/>
          <w:lang w:eastAsia="zh-CN"/>
        </w:rPr>
        <w:t xml:space="preserve">x, </w:t>
      </w:r>
      <w:r>
        <w:rPr>
          <w:color w:val="000000"/>
          <w:lang w:eastAsia="zh-CN"/>
        </w:rPr>
        <w:t>则进价为</w:t>
      </w:r>
      <w:r>
        <w:rPr>
          <w:color w:val="000000"/>
          <w:lang w:eastAsia="zh-CN"/>
        </w:rPr>
        <w:t>x-45 ,</w:t>
      </w:r>
      <w:r>
        <w:rPr>
          <w:lang w:eastAsia="zh-CN"/>
        </w:rPr>
        <w:br/>
      </w:r>
      <w:r>
        <w:rPr>
          <w:color w:val="000000"/>
          <w:lang w:eastAsia="zh-CN"/>
        </w:rPr>
        <w:t>8[0.85x-(x-45)]=12[x-35-(x-45)] ,</w:t>
      </w:r>
      <w:r>
        <w:rPr>
          <w:lang w:eastAsia="zh-CN"/>
        </w:rPr>
        <w:br/>
      </w:r>
      <w:r>
        <w:rPr>
          <w:color w:val="000000"/>
          <w:lang w:eastAsia="zh-CN"/>
        </w:rPr>
        <w:t>整理得</w:t>
      </w:r>
      <w:r>
        <w:rPr>
          <w:color w:val="000000"/>
          <w:lang w:eastAsia="zh-CN"/>
        </w:rPr>
        <w:t xml:space="preserve">360-1.2x=120, 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1.2x=240,</w:t>
      </w:r>
      <w:r>
        <w:rPr>
          <w:lang w:eastAsia="zh-CN"/>
        </w:rPr>
        <w:br/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>x=200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则每件进价为：</w:t>
      </w:r>
      <w:r>
        <w:rPr>
          <w:color w:val="000000"/>
          <w:lang w:eastAsia="zh-CN"/>
        </w:rPr>
        <w:t>200-45=155</w:t>
      </w:r>
      <w:r>
        <w:rPr>
          <w:color w:val="000000"/>
          <w:lang w:eastAsia="zh-CN"/>
        </w:rPr>
        <w:t>（元）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改商品的每件标价为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元，进价为</w:t>
      </w:r>
      <w:r>
        <w:rPr>
          <w:color w:val="000000"/>
          <w:lang w:eastAsia="zh-CN"/>
        </w:rPr>
        <w:t>155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 xml:space="preserve">.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设利润为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，工艺品降价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元，</w:t>
      </w:r>
      <w:r>
        <w:rPr>
          <w:lang w:eastAsia="zh-CN"/>
        </w:rPr>
        <w:br/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y=(45-x)(100+4x)</w:t>
      </w:r>
      <w:r>
        <w:rPr>
          <w:lang w:eastAsia="zh-CN"/>
        </w:rPr>
        <w:br/>
      </w:r>
      <w:r>
        <w:rPr>
          <w:color w:val="000000"/>
          <w:lang w:eastAsia="zh-CN"/>
        </w:rPr>
        <w:t>y=-4x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+80x+4500=-4(x-10)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+4900,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∵a=-4&lt;0, </w:t>
      </w:r>
      <w:r>
        <w:rPr>
          <w:color w:val="000000"/>
          <w:lang w:eastAsia="zh-CN"/>
        </w:rPr>
        <w:t>函数有最大值，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当降价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元，每天获得的利润最大，最大利润</w:t>
      </w:r>
      <w:r>
        <w:rPr>
          <w:color w:val="000000"/>
          <w:lang w:eastAsia="zh-CN"/>
        </w:rPr>
        <w:t>4900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二次函数的最值，一元二次方</w:t>
      </w:r>
      <w:r>
        <w:rPr>
          <w:color w:val="000000"/>
          <w:lang w:eastAsia="zh-CN"/>
        </w:rPr>
        <w:t>程的实际应用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销售问题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）设标价为</w:t>
      </w:r>
      <w:r>
        <w:rPr>
          <w:color w:val="000000"/>
          <w:lang w:eastAsia="zh-CN"/>
        </w:rPr>
        <w:t xml:space="preserve">x, </w:t>
      </w:r>
      <w:r>
        <w:rPr>
          <w:color w:val="000000"/>
          <w:lang w:eastAsia="zh-CN"/>
        </w:rPr>
        <w:t>则进价为</w:t>
      </w:r>
      <w:r>
        <w:rPr>
          <w:color w:val="000000"/>
          <w:lang w:eastAsia="zh-CN"/>
        </w:rPr>
        <w:t>x-45 ,</w:t>
      </w:r>
      <w:r>
        <w:rPr>
          <w:color w:val="000000"/>
          <w:lang w:eastAsia="zh-CN"/>
        </w:rPr>
        <w:t>根据按标价的八五折销售该工艺品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件与将标价降低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元销售该工艺品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件所获利润相等列等式，求解方程即可；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）设设利润为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，工艺品降价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元，根据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利润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数量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单件利润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列函数关系式，配方求出对称轴方程即可</w:t>
      </w:r>
      <w:r>
        <w:rPr>
          <w:color w:val="000000"/>
          <w:lang w:eastAsia="zh-CN"/>
        </w:rPr>
        <w:t>.</w:t>
      </w:r>
    </w:p>
    <w:p w:rsidR="0088412B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经过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的顶点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设抛物线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的解析式为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经过</w:t>
      </w:r>
      <w:r>
        <w:rPr>
          <w:color w:val="000000"/>
          <w:lang w:eastAsia="zh-CN"/>
        </w:rPr>
        <w:t>A(2,0)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∴4+2b=0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b=−2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的解析式为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 xml:space="preserve">2x.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 xml:space="preserve"> ∵y=x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2x=(x−1)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的顶点坐标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(1,−1)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的图象上，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x=1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y=1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(1,1)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根据勾股定理得：</w:t>
      </w:r>
      <w:r>
        <w:rPr>
          <w:color w:val="000000"/>
          <w:lang w:eastAsia="zh-CN"/>
        </w:rPr>
        <w:t>OB=AB=OD=AD=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四边形</w:t>
      </w:r>
      <w:r>
        <w:rPr>
          <w:color w:val="000000"/>
          <w:lang w:eastAsia="zh-CN"/>
        </w:rPr>
        <w:t>ODAB</w:t>
      </w:r>
      <w:r>
        <w:rPr>
          <w:color w:val="000000"/>
          <w:lang w:eastAsia="zh-CN"/>
        </w:rPr>
        <w:t>是菱形，</w:t>
      </w:r>
      <w:r>
        <w:rPr>
          <w:lang w:eastAsia="zh-CN"/>
        </w:rPr>
        <w:br/>
      </w:r>
      <w:r>
        <w:rPr>
          <w:color w:val="000000"/>
          <w:lang w:eastAsia="zh-CN"/>
        </w:rPr>
        <w:t>又</w:t>
      </w:r>
      <w:r>
        <w:rPr>
          <w:color w:val="000000"/>
          <w:lang w:eastAsia="zh-CN"/>
        </w:rPr>
        <w:t>∵OA=BD=2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四边形</w:t>
      </w:r>
      <w:r>
        <w:rPr>
          <w:color w:val="000000"/>
          <w:lang w:eastAsia="zh-CN"/>
        </w:rPr>
        <w:t>ODAB</w:t>
      </w:r>
      <w:r>
        <w:rPr>
          <w:color w:val="000000"/>
          <w:lang w:eastAsia="zh-CN"/>
        </w:rPr>
        <w:t>是正方形；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向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个单位下平移</w:t>
      </w:r>
      <w:r>
        <w:rPr>
          <w:color w:val="000000"/>
          <w:lang w:eastAsia="zh-CN"/>
        </w:rPr>
        <w:t>(m&gt;0)</w:t>
      </w:r>
      <w:r>
        <w:rPr>
          <w:color w:val="000000"/>
          <w:lang w:eastAsia="zh-CN"/>
        </w:rPr>
        <w:t>得抛物线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的解析式为</w:t>
      </w:r>
      <w:r>
        <w:rPr>
          <w:color w:val="000000"/>
          <w:lang w:eastAsia="zh-CN"/>
        </w:rPr>
        <w:t>y=(x−1)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1−m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y=(x−1)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1−m</w:t>
      </w:r>
      <w:r>
        <w:rPr>
          <w:color w:val="000000"/>
          <w:lang w:eastAsia="zh-CN"/>
        </w:rPr>
        <w:t>中，令</w:t>
      </w:r>
      <w:r>
        <w:rPr>
          <w:color w:val="000000"/>
          <w:lang w:eastAsia="zh-CN"/>
        </w:rPr>
        <w:t>x=0</w:t>
      </w:r>
      <w:r>
        <w:rPr>
          <w:color w:val="000000"/>
          <w:lang w:eastAsia="zh-CN"/>
        </w:rPr>
        <w:t>，得</w:t>
      </w:r>
      <w:r>
        <w:rPr>
          <w:color w:val="000000"/>
          <w:lang w:eastAsia="zh-CN"/>
        </w:rPr>
        <w:t>y=−m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∴M(0,−m)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轴的对称点，</w:t>
      </w:r>
      <w:r>
        <w:rPr>
          <w:lang w:eastAsia="zh-CN"/>
        </w:rPr>
        <w:br/>
      </w:r>
      <w:r>
        <w:rPr>
          <w:color w:val="000000"/>
          <w:lang w:eastAsia="zh-CN"/>
        </w:rPr>
        <w:t>∴N(0,m)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∴MN=2m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为顶点的四边形为平行四边形时有两种情况：</w:t>
      </w:r>
      <w:r>
        <w:rPr>
          <w:lang w:eastAsia="zh-CN"/>
        </w:rPr>
        <w:br/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是平行四边形的一条边，</w:t>
      </w:r>
      <w:r>
        <w:rPr>
          <w:lang w:eastAsia="zh-CN"/>
        </w:rPr>
        <w:br/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MN=PQ=2m</w:t>
      </w:r>
      <w:r>
        <w:rPr>
          <w:color w:val="000000"/>
          <w:lang w:eastAsia="zh-CN"/>
        </w:rPr>
        <w:t>和点</w:t>
      </w:r>
      <w:r>
        <w:rPr>
          <w:color w:val="000000"/>
          <w:lang w:eastAsia="zh-CN"/>
        </w:rPr>
        <w:t>P(−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m,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m)</w:t>
      </w:r>
      <w:r>
        <w:rPr>
          <w:color w:val="000000"/>
          <w:lang w:eastAsia="zh-CN"/>
        </w:rPr>
        <w:t>得</w:t>
      </w:r>
      <w:r>
        <w:rPr>
          <w:color w:val="000000"/>
          <w:lang w:eastAsia="zh-CN"/>
        </w:rPr>
        <w:t>Q(−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m,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在抛物线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上，</w:t>
      </w:r>
      <w:r>
        <w:rPr>
          <w:lang w:eastAsia="zh-CN"/>
        </w:rPr>
        <w:br/>
      </w:r>
      <w:r>
        <w:rPr>
          <w:color w:val="000000"/>
          <w:lang w:eastAsia="zh-CN"/>
        </w:rPr>
        <w:t>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m=(−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m−1)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1−m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m=0(</w:t>
      </w:r>
      <w:r>
        <w:rPr>
          <w:color w:val="000000"/>
          <w:lang w:eastAsia="zh-CN"/>
        </w:rPr>
        <w:t>舍去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是平行四边形的一条对角线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由平行四边形的中心对称得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轴对称，</w:t>
      </w:r>
      <w:r>
        <w:rPr>
          <w:lang w:eastAsia="zh-CN"/>
        </w:rPr>
        <w:br/>
      </w:r>
      <w:r>
        <w:rPr>
          <w:color w:val="000000"/>
          <w:lang w:eastAsia="zh-CN"/>
        </w:rPr>
        <w:t>∴Q(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m,−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在抛物线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上，</w:t>
      </w:r>
      <w:r>
        <w:rPr>
          <w:lang w:eastAsia="zh-CN"/>
        </w:rPr>
        <w:br/>
      </w:r>
      <w:r>
        <w:rPr>
          <w:color w:val="000000"/>
          <w:lang w:eastAsia="zh-CN"/>
        </w:rPr>
        <w:t>∴−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m=(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  <w:lang w:eastAsia="zh-CN"/>
        </w:rPr>
        <w:t>m−1)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−</w:t>
      </w:r>
      <w:r>
        <w:rPr>
          <w:color w:val="000000"/>
          <w:lang w:eastAsia="zh-CN"/>
        </w:rPr>
        <w:t>1−m ,</w:t>
      </w:r>
      <w:r>
        <w:rPr>
          <w:lang w:eastAsia="zh-CN"/>
        </w:rPr>
        <w:br/>
      </w:r>
      <w:r>
        <w:rPr>
          <w:color w:val="000000"/>
          <w:lang w:eastAsia="zh-CN"/>
        </w:rPr>
        <w:t>解得：</w:t>
      </w:r>
      <w:r>
        <w:rPr>
          <w:color w:val="000000"/>
          <w:lang w:eastAsia="zh-CN"/>
        </w:rPr>
        <w:t>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15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m=0(</w:t>
      </w:r>
      <w:r>
        <w:rPr>
          <w:color w:val="000000"/>
          <w:lang w:eastAsia="zh-CN"/>
        </w:rPr>
        <w:t>舍去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>综上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或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15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  <w:lang w:eastAsia="zh-CN"/>
        </w:rPr>
        <w:t>时，</w:t>
      </w:r>
      <w:r>
        <w:rPr>
          <w:lang w:eastAsia="zh-CN"/>
        </w:rPr>
        <w:br/>
      </w:r>
      <w:r>
        <w:rPr>
          <w:color w:val="000000"/>
          <w:lang w:eastAsia="zh-CN"/>
        </w:rPr>
        <w:t>在抛物线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上存在点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，使得以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为顶点的四边形为平行四边形</w:t>
      </w:r>
      <w:r>
        <w:rPr>
          <w:color w:val="000000"/>
          <w:lang w:eastAsia="zh-CN"/>
        </w:rPr>
        <w:t xml:space="preserve">.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二次函数图象与坐标轴的交点问题，菱形的判定，正方形的判定，二次函数的实际应用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动态几何问题</w:t>
      </w:r>
      <w:r>
        <w:rPr>
          <w:color w:val="000000"/>
          <w:lang w:eastAsia="zh-CN"/>
        </w:rPr>
        <w:t xml:space="preserve">    </w:t>
      </w:r>
    </w:p>
    <w:p w:rsidR="0088412B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）因为抛物线过原点，设抛物线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的解析式为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+bx</w:t>
      </w:r>
      <w:r>
        <w:rPr>
          <w:color w:val="000000"/>
          <w:lang w:eastAsia="zh-CN"/>
        </w:rPr>
        <w:t>，把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）代入求出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的值即可；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）先求出抛物线</w:t>
      </w:r>
      <w:r>
        <w:rPr>
          <w:color w:val="000000"/>
          <w:lang w:eastAsia="zh-CN"/>
        </w:rPr>
        <w:t>C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的顶点坐标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为（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-1</w:t>
      </w:r>
      <w:r>
        <w:rPr>
          <w:color w:val="000000"/>
          <w:lang w:eastAsia="zh-CN"/>
        </w:rPr>
        <w:t>）和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的坐标为（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），利用勾股定理得出四条边相等，推得四边形</w:t>
      </w:r>
      <w:r>
        <w:rPr>
          <w:color w:val="000000"/>
          <w:lang w:eastAsia="zh-CN"/>
        </w:rPr>
        <w:t>ODAB</w:t>
      </w:r>
      <w:r>
        <w:rPr>
          <w:color w:val="000000"/>
          <w:lang w:eastAsia="zh-CN"/>
        </w:rPr>
        <w:t>为菱形，再由对角线相等推得是正方</w:t>
      </w:r>
      <w:r>
        <w:rPr>
          <w:color w:val="000000"/>
          <w:lang w:eastAsia="zh-CN"/>
        </w:rPr>
        <w:t>形；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）当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为顶点的四边形为平行四边形时有两种情况：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是平行四边形的一条边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MN</w:t>
      </w:r>
      <w:r>
        <w:rPr>
          <w:color w:val="000000"/>
          <w:lang w:eastAsia="zh-CN"/>
        </w:rPr>
        <w:t>是平行四边形的一条对角线，再分别讨论，结合菱形的性质求出符合条件的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值即可．</w:t>
      </w:r>
    </w:p>
    <w:sectPr w:rsidSect="0088412B">
      <w:headerReference w:type="even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12B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88412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88412B" w:rsidP="00F8410A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88412B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8907202"/>
    <w:multiLevelType w:val="hybridMultilevel"/>
    <w:tmpl w:val="0A605A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8FB7B86"/>
    <w:multiLevelType w:val="hybridMultilevel"/>
    <w:tmpl w:val="DF1A9B3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1730"/>
    <w:rsid w:val="008222E8"/>
    <w:rsid w:val="00827CAC"/>
    <w:rsid w:val="008512EA"/>
    <w:rsid w:val="0088412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410A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2B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88412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88412B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88412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88412B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88412B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88412B"/>
    <w:rPr>
      <w:sz w:val="18"/>
      <w:szCs w:val="18"/>
    </w:rPr>
  </w:style>
  <w:style w:type="paragraph" w:customStyle="1" w:styleId="1">
    <w:name w:val="正文1"/>
    <w:qFormat/>
    <w:rsid w:val="0088412B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88412B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88412B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88412B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88412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4757</Words>
  <Characters>6614</Characters>
  <Application>Microsoft Office Word</Application>
  <DocSecurity>0</DocSecurity>
  <Lines>314</Lines>
  <Paragraphs>180</Paragraphs>
  <ScaleCrop>false</ScaleCrop>
  <Company/>
  <LinksUpToDate>false</LinksUpToDate>
  <CharactersWithSpaces>11191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7</cp:revision>
  <dcterms:created xsi:type="dcterms:W3CDTF">2013-12-09T06:44:00Z</dcterms:created>
  <dcterms:modified xsi:type="dcterms:W3CDTF">2019-11-12T01:01:00Z</dcterms:modified>
</cp:coreProperties>
</file>